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60" w:type="dxa"/>
        <w:tblLook w:val="04A0" w:firstRow="1" w:lastRow="0" w:firstColumn="1" w:lastColumn="0" w:noHBand="0" w:noVBand="1"/>
      </w:tblPr>
      <w:tblGrid>
        <w:gridCol w:w="5070"/>
        <w:gridCol w:w="4890"/>
      </w:tblGrid>
      <w:tr w:rsidR="00E41367" w:rsidTr="003B4237">
        <w:tc>
          <w:tcPr>
            <w:tcW w:w="5070" w:type="dxa"/>
            <w:shd w:val="clear" w:color="auto" w:fill="auto"/>
          </w:tcPr>
          <w:p w:rsidR="003B4237" w:rsidRDefault="003B4237" w:rsidP="003B4237">
            <w:pPr>
              <w:rPr>
                <w:b/>
              </w:rPr>
            </w:pPr>
            <w:r w:rsidRPr="00A16341">
              <w:rPr>
                <w:b/>
              </w:rPr>
              <w:t>Форма 1 «Извещение о проведении тендера»</w:t>
            </w:r>
          </w:p>
          <w:p w:rsidR="00E41367" w:rsidRDefault="00E41367" w:rsidP="00E41367"/>
        </w:tc>
        <w:tc>
          <w:tcPr>
            <w:tcW w:w="4890" w:type="dxa"/>
            <w:shd w:val="clear" w:color="auto" w:fill="auto"/>
          </w:tcPr>
          <w:p w:rsidR="003B4237" w:rsidRDefault="003B4237" w:rsidP="00AD1753"/>
          <w:p w:rsidR="003B4237" w:rsidRDefault="003B4237" w:rsidP="00AD1753"/>
          <w:p w:rsidR="00E41367" w:rsidRDefault="00E41367" w:rsidP="00AD1753">
            <w:r w:rsidRPr="00E41367">
              <w:t>УТВЕРЖД</w:t>
            </w:r>
            <w:r w:rsidR="00D748C0">
              <w:t>ЕНО</w:t>
            </w:r>
          </w:p>
        </w:tc>
      </w:tr>
      <w:tr w:rsidR="00C63311" w:rsidTr="003B4237">
        <w:tc>
          <w:tcPr>
            <w:tcW w:w="5070" w:type="dxa"/>
            <w:shd w:val="clear" w:color="auto" w:fill="auto"/>
          </w:tcPr>
          <w:p w:rsidR="00C63311" w:rsidRDefault="00C63311" w:rsidP="00C63311"/>
        </w:tc>
        <w:tc>
          <w:tcPr>
            <w:tcW w:w="4890" w:type="dxa"/>
            <w:shd w:val="clear" w:color="auto" w:fill="auto"/>
          </w:tcPr>
          <w:p w:rsidR="00C63311" w:rsidRDefault="00D748C0" w:rsidP="007D7749">
            <w:r>
              <w:t>Решением Тендерной комиссии</w:t>
            </w:r>
          </w:p>
          <w:p w:rsidR="00C63311" w:rsidRDefault="00C63311" w:rsidP="007D7749">
            <w:r>
              <w:t>ОАО «Славнефть-ЯНОС»</w:t>
            </w:r>
          </w:p>
          <w:p w:rsidR="00C63311" w:rsidRDefault="00D748C0" w:rsidP="00BA50E2">
            <w:r>
              <w:t xml:space="preserve">Протокол № </w:t>
            </w:r>
            <w:r w:rsidR="00BA50E2">
              <w:t>149</w:t>
            </w:r>
            <w:r w:rsidR="00C63311">
              <w:t xml:space="preserve">  </w:t>
            </w:r>
          </w:p>
        </w:tc>
      </w:tr>
      <w:tr w:rsidR="00C63311" w:rsidTr="003B4237">
        <w:tc>
          <w:tcPr>
            <w:tcW w:w="5070" w:type="dxa"/>
            <w:shd w:val="clear" w:color="auto" w:fill="auto"/>
          </w:tcPr>
          <w:p w:rsidR="00C63311" w:rsidRDefault="00C63311" w:rsidP="00D32451"/>
        </w:tc>
        <w:tc>
          <w:tcPr>
            <w:tcW w:w="4890" w:type="dxa"/>
            <w:shd w:val="clear" w:color="auto" w:fill="auto"/>
          </w:tcPr>
          <w:p w:rsidR="00C63311" w:rsidRDefault="00BA50E2" w:rsidP="00BA50E2">
            <w:r>
              <w:t>«16</w:t>
            </w:r>
            <w:r w:rsidR="00C63311" w:rsidRPr="00E41367">
              <w:t xml:space="preserve">» </w:t>
            </w:r>
            <w:r>
              <w:t>октября</w:t>
            </w:r>
            <w:r w:rsidR="00C63311" w:rsidRPr="00E41367">
              <w:t xml:space="preserve"> 201</w:t>
            </w:r>
            <w:r w:rsidR="00C63311">
              <w:t>4</w:t>
            </w:r>
            <w:r w:rsidR="00C63311" w:rsidRPr="00E41367">
              <w:t xml:space="preserve"> года</w:t>
            </w:r>
          </w:p>
        </w:tc>
      </w:tr>
    </w:tbl>
    <w:p w:rsidR="006E2F20" w:rsidRDefault="006E2F20" w:rsidP="00E41367"/>
    <w:p w:rsidR="00B93C75" w:rsidRDefault="00B93C75" w:rsidP="00E41367"/>
    <w:p w:rsidR="009F0941" w:rsidRDefault="009F0941" w:rsidP="00E41367"/>
    <w:p w:rsidR="006E2F20" w:rsidRPr="00B400AD" w:rsidRDefault="00315858" w:rsidP="006E2F20">
      <w:pPr>
        <w:pStyle w:val="aa"/>
        <w:tabs>
          <w:tab w:val="left" w:pos="708"/>
        </w:tabs>
      </w:pPr>
      <w:r w:rsidRPr="00B400AD">
        <w:t>№</w:t>
      </w:r>
      <w:r w:rsidR="009439C8" w:rsidRPr="009439C8">
        <w:t>570</w:t>
      </w:r>
      <w:r w:rsidR="006E2F20" w:rsidRPr="009439C8">
        <w:t>-</w:t>
      </w:r>
      <w:r w:rsidR="006E2F20" w:rsidRPr="00B400AD">
        <w:t>КС</w:t>
      </w:r>
      <w:r w:rsidR="00D32451" w:rsidRPr="00B400AD">
        <w:t>-</w:t>
      </w:r>
      <w:r w:rsidR="006E2F20" w:rsidRPr="00B400AD">
        <w:t>201</w:t>
      </w:r>
      <w:r w:rsidR="00D32451" w:rsidRPr="00B400AD">
        <w:t>4</w:t>
      </w:r>
    </w:p>
    <w:p w:rsidR="006E2F20" w:rsidRPr="003F09CB" w:rsidRDefault="006E2F20" w:rsidP="006E2F20">
      <w:r w:rsidRPr="003F09CB">
        <w:t>«</w:t>
      </w:r>
      <w:r w:rsidR="00BA50E2">
        <w:t>17</w:t>
      </w:r>
      <w:r w:rsidRPr="003F09CB">
        <w:t xml:space="preserve">» </w:t>
      </w:r>
      <w:r w:rsidR="00BA50E2">
        <w:t>октября</w:t>
      </w:r>
      <w:r w:rsidRPr="003F09CB">
        <w:t xml:space="preserve"> 201</w:t>
      </w:r>
      <w:r w:rsidR="00D32451">
        <w:t>4</w:t>
      </w:r>
      <w:r w:rsidRPr="003F09CB">
        <w:t xml:space="preserve"> года</w:t>
      </w:r>
    </w:p>
    <w:p w:rsidR="00B12374" w:rsidRDefault="00B12374" w:rsidP="006E2F20">
      <w:pPr>
        <w:rPr>
          <w:color w:val="000000"/>
        </w:rPr>
      </w:pPr>
    </w:p>
    <w:p w:rsidR="00B93C75" w:rsidRDefault="00B93C75" w:rsidP="006E2F20">
      <w:pPr>
        <w:rPr>
          <w:color w:val="000000"/>
        </w:rPr>
      </w:pPr>
    </w:p>
    <w:p w:rsidR="006E2F20" w:rsidRDefault="006E2F20" w:rsidP="00B12374">
      <w:pPr>
        <w:spacing w:after="120" w:line="360" w:lineRule="auto"/>
        <w:jc w:val="center"/>
        <w:rPr>
          <w:b/>
          <w:bCs/>
        </w:rPr>
      </w:pPr>
      <w:r>
        <w:rPr>
          <w:b/>
          <w:bCs/>
        </w:rPr>
        <w:t xml:space="preserve">Руководителю предприятия </w:t>
      </w:r>
    </w:p>
    <w:p w:rsidR="006E2F20" w:rsidRPr="00407AC6" w:rsidRDefault="00B05792" w:rsidP="00B93C75">
      <w:pPr>
        <w:autoSpaceDE w:val="0"/>
        <w:spacing w:line="276" w:lineRule="auto"/>
        <w:ind w:firstLine="709"/>
        <w:jc w:val="both"/>
      </w:pPr>
      <w:r w:rsidRPr="00407AC6">
        <w:t xml:space="preserve">ОАО «Славнефть-ЯНОС» приглашает Вас сделать предложение (оферту) на </w:t>
      </w:r>
      <w:r w:rsidR="0032400E" w:rsidRPr="00407AC6">
        <w:t>«</w:t>
      </w:r>
      <w:r w:rsidR="0032400E" w:rsidRPr="00407AC6">
        <w:rPr>
          <w:b/>
        </w:rPr>
        <w:t>В</w:t>
      </w:r>
      <w:r w:rsidRPr="00407AC6">
        <w:rPr>
          <w:b/>
        </w:rPr>
        <w:t>ыполнение</w:t>
      </w:r>
      <w:r w:rsidR="00AC7884" w:rsidRPr="00B51CD7">
        <w:rPr>
          <w:b/>
        </w:rPr>
        <w:t xml:space="preserve"> </w:t>
      </w:r>
      <w:r w:rsidR="0032400E" w:rsidRPr="00407AC6">
        <w:rPr>
          <w:b/>
        </w:rPr>
        <w:t>проектных работ в соответствии с</w:t>
      </w:r>
      <w:r w:rsidR="009B2267">
        <w:rPr>
          <w:b/>
        </w:rPr>
        <w:t xml:space="preserve"> заданием на проектирование </w:t>
      </w:r>
      <w:r w:rsidR="00E56F04">
        <w:rPr>
          <w:b/>
        </w:rPr>
        <w:t>№</w:t>
      </w:r>
      <w:r w:rsidR="00B51CD7" w:rsidRPr="00B51CD7">
        <w:rPr>
          <w:b/>
        </w:rPr>
        <w:t>20-92 «Модернизация сетей связи от АТС заводоуправления до АБК цеха №23 (перенос кабелей связи в землю)»</w:t>
      </w:r>
      <w:r w:rsidR="00B51CD7">
        <w:t xml:space="preserve"> в рамках мероприятия технического перевооружения «</w:t>
      </w:r>
      <w:r w:rsidR="00B51CD7" w:rsidRPr="00F41E9C">
        <w:t>Модернизация се</w:t>
      </w:r>
      <w:r w:rsidR="00B51CD7">
        <w:t>тей связи</w:t>
      </w:r>
      <w:r w:rsidR="00B51CD7" w:rsidRPr="00F41E9C">
        <w:t xml:space="preserve"> (Цех № 20)</w:t>
      </w:r>
      <w:r w:rsidR="00B51CD7">
        <w:t>»</w:t>
      </w:r>
      <w:r w:rsidR="00F53E1B" w:rsidRPr="00407AC6">
        <w:t>.</w:t>
      </w:r>
    </w:p>
    <w:p w:rsidR="006E2F20" w:rsidRPr="00794D0B" w:rsidRDefault="006E2F20" w:rsidP="00B93C75">
      <w:pPr>
        <w:tabs>
          <w:tab w:val="left" w:pos="709"/>
        </w:tabs>
        <w:autoSpaceDE w:val="0"/>
        <w:autoSpaceDN w:val="0"/>
        <w:adjustRightInd w:val="0"/>
        <w:spacing w:line="276" w:lineRule="auto"/>
        <w:ind w:firstLine="709"/>
        <w:jc w:val="both"/>
      </w:pPr>
      <w:r w:rsidRPr="00407AC6">
        <w:t xml:space="preserve">По результатам рассмотрения предложений ОАО «Славнефть-ЯНОС» определит Контрагента, </w:t>
      </w:r>
      <w:r w:rsidR="00684BAD" w:rsidRPr="00407AC6">
        <w:t xml:space="preserve">с </w:t>
      </w:r>
      <w:r w:rsidRPr="00407AC6">
        <w:t>котор</w:t>
      </w:r>
      <w:r w:rsidR="00684BAD" w:rsidRPr="00407AC6">
        <w:t>ы</w:t>
      </w:r>
      <w:r w:rsidRPr="00407AC6">
        <w:t xml:space="preserve">м будет заключен договор </w:t>
      </w:r>
      <w:r w:rsidR="00794D0B">
        <w:t xml:space="preserve">выполнение </w:t>
      </w:r>
      <w:r w:rsidRPr="00407AC6">
        <w:t>вышеуказанны</w:t>
      </w:r>
      <w:r w:rsidR="00794D0B">
        <w:t>х</w:t>
      </w:r>
      <w:r w:rsidRPr="00407AC6">
        <w:t xml:space="preserve"> работ. Предпочтение при отборе будет отдано Контрагенту, предложившему наилучшие условия </w:t>
      </w:r>
      <w:r w:rsidRPr="00794D0B">
        <w:t>(</w:t>
      </w:r>
      <w:r w:rsidR="00794D0B" w:rsidRPr="00794D0B">
        <w:t>наименьшая стоимость работ, соответствие сроков выполнения работ условиям, предложенным заказчиком и пр.</w:t>
      </w:r>
      <w:r w:rsidRPr="00794D0B">
        <w:t>).</w:t>
      </w:r>
    </w:p>
    <w:p w:rsidR="00412C47" w:rsidRPr="001866A6" w:rsidRDefault="006E2F20" w:rsidP="00B93C75">
      <w:pPr>
        <w:pStyle w:val="ae"/>
        <w:tabs>
          <w:tab w:val="left" w:pos="709"/>
        </w:tabs>
        <w:spacing w:line="276" w:lineRule="auto"/>
        <w:ind w:left="0" w:firstLine="709"/>
        <w:jc w:val="both"/>
      </w:pPr>
      <w:r w:rsidRPr="00407AC6">
        <w:t xml:space="preserve">Подробное техническое </w:t>
      </w:r>
      <w:r w:rsidR="003764F5" w:rsidRPr="00407AC6">
        <w:t>зад</w:t>
      </w:r>
      <w:r w:rsidRPr="00407AC6">
        <w:t xml:space="preserve">ание изложено в Требованиях к предмету оферты </w:t>
      </w:r>
      <w:r w:rsidRPr="001866A6">
        <w:t>(</w:t>
      </w:r>
      <w:r w:rsidR="00026F3D" w:rsidRPr="001866A6">
        <w:t>Форма</w:t>
      </w:r>
      <w:r w:rsidRPr="001866A6">
        <w:t xml:space="preserve"> </w:t>
      </w:r>
      <w:r w:rsidR="00D24A56" w:rsidRPr="001866A6">
        <w:t>3</w:t>
      </w:r>
      <w:r w:rsidRPr="001866A6">
        <w:t>),</w:t>
      </w:r>
      <w:r w:rsidRPr="00407AC6">
        <w:t xml:space="preserve"> существенные условия </w:t>
      </w:r>
      <w:r w:rsidRPr="008C5EE5">
        <w:t xml:space="preserve">(стоимость, сроки выполнения работ и пр.) </w:t>
      </w:r>
      <w:r w:rsidRPr="00407AC6">
        <w:t xml:space="preserve">последующей сделки оговариваются в планируемом к заключению </w:t>
      </w:r>
      <w:r w:rsidRPr="001866A6">
        <w:t>Договоре (</w:t>
      </w:r>
      <w:r w:rsidR="00026F3D" w:rsidRPr="001866A6">
        <w:t>Форма</w:t>
      </w:r>
      <w:r w:rsidR="00AA3262" w:rsidRPr="001866A6">
        <w:t xml:space="preserve"> 4).</w:t>
      </w:r>
    </w:p>
    <w:p w:rsidR="0087799E" w:rsidRPr="00407AC6" w:rsidRDefault="00412C47" w:rsidP="00B93C75">
      <w:pPr>
        <w:pStyle w:val="ae"/>
        <w:tabs>
          <w:tab w:val="left" w:pos="709"/>
        </w:tabs>
        <w:spacing w:line="276" w:lineRule="auto"/>
        <w:ind w:left="0" w:firstLine="709"/>
        <w:jc w:val="both"/>
      </w:pPr>
      <w:r w:rsidRPr="00407AC6">
        <w:t>ОАО «Славнефть-ЯНОС»</w:t>
      </w:r>
      <w:r w:rsidR="0087799E" w:rsidRPr="00407AC6">
        <w:t xml:space="preserve"> оставляет за собой право акцептовать любое из поступивших предложений, либо не акцептовать ни одно из них.</w:t>
      </w:r>
    </w:p>
    <w:p w:rsidR="00FF1A8D" w:rsidRPr="00407AC6" w:rsidRDefault="00FF1A8D" w:rsidP="00B93C75">
      <w:pPr>
        <w:spacing w:line="276" w:lineRule="auto"/>
        <w:ind w:firstLine="720"/>
        <w:jc w:val="both"/>
      </w:pPr>
      <w:r w:rsidRPr="00407AC6">
        <w:t>Отбор проводится в один этап: оценка коммерческой части оферт.</w:t>
      </w:r>
      <w:r w:rsidR="008C5EE5">
        <w:t xml:space="preserve"> </w:t>
      </w:r>
      <w:r w:rsidRPr="00407AC6">
        <w:t>После оценки будут запрошены улучшенные оферт</w:t>
      </w:r>
      <w:r w:rsidR="008C5EE5">
        <w:t>ы</w:t>
      </w:r>
      <w:r w:rsidRPr="00407AC6">
        <w:t>.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т.ч. смет</w:t>
      </w:r>
      <w:r w:rsidR="0036458E">
        <w:t>ы</w:t>
      </w:r>
      <w:r w:rsidRPr="00407AC6">
        <w:t>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FF1A8D" w:rsidRPr="00407AC6" w:rsidRDefault="00FF1A8D" w:rsidP="00B93C75">
      <w:pPr>
        <w:pStyle w:val="a3"/>
        <w:numPr>
          <w:ilvl w:val="0"/>
          <w:numId w:val="0"/>
        </w:numPr>
        <w:tabs>
          <w:tab w:val="left" w:pos="284"/>
        </w:tabs>
        <w:spacing w:before="60" w:line="276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407AC6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FF1A8D" w:rsidRPr="00407AC6" w:rsidRDefault="00FF1A8D" w:rsidP="00B93C75">
      <w:pPr>
        <w:spacing w:line="276" w:lineRule="auto"/>
        <w:ind w:firstLine="720"/>
        <w:jc w:val="both"/>
      </w:pPr>
      <w:r w:rsidRPr="00407AC6">
        <w:t>Оферта должна быть представлена на всю номенклатуру работ/услуг, указанных в  техническом задании.</w:t>
      </w:r>
    </w:p>
    <w:p w:rsidR="0087799E" w:rsidRPr="00407AC6" w:rsidRDefault="0087799E" w:rsidP="00B93C75">
      <w:pPr>
        <w:pStyle w:val="21"/>
        <w:spacing w:line="276" w:lineRule="auto"/>
        <w:ind w:left="0" w:firstLine="709"/>
        <w:jc w:val="both"/>
      </w:pPr>
      <w:r w:rsidRPr="00407AC6">
        <w:t xml:space="preserve">В случае Вашей заинтересованности в участии, предлагаем направить в наш адрес оферту по прилагаемой форме. Предложение о заключении договора подряда должно </w:t>
      </w:r>
      <w:r w:rsidRPr="00407AC6">
        <w:lastRenderedPageBreak/>
        <w:t xml:space="preserve">оформляться безотзывной офертой со сроком акцепта </w:t>
      </w:r>
      <w:r w:rsidRPr="008234DD">
        <w:rPr>
          <w:b/>
        </w:rPr>
        <w:t xml:space="preserve">до </w:t>
      </w:r>
      <w:r w:rsidR="00FC2A9A">
        <w:rPr>
          <w:b/>
        </w:rPr>
        <w:t>31 декабря</w:t>
      </w:r>
      <w:r w:rsidRPr="008234DD">
        <w:rPr>
          <w:b/>
        </w:rPr>
        <w:t xml:space="preserve"> 201</w:t>
      </w:r>
      <w:r w:rsidR="00D47664" w:rsidRPr="008234DD">
        <w:rPr>
          <w:b/>
        </w:rPr>
        <w:t>4</w:t>
      </w:r>
      <w:r w:rsidRPr="008234DD">
        <w:rPr>
          <w:b/>
        </w:rPr>
        <w:t xml:space="preserve"> г.</w:t>
      </w:r>
      <w:r w:rsidRPr="00407AC6">
        <w:t xml:space="preserve"> включительно, соответствовать всем условиям, указанным в настоящем сообщении.</w:t>
      </w:r>
    </w:p>
    <w:p w:rsidR="0087799E" w:rsidRPr="00407AC6" w:rsidRDefault="00C64409" w:rsidP="00B93C75">
      <w:pPr>
        <w:pStyle w:val="ae"/>
        <w:spacing w:line="276" w:lineRule="auto"/>
        <w:ind w:left="0" w:firstLine="709"/>
        <w:jc w:val="both"/>
      </w:pPr>
      <w:r w:rsidRPr="00A16341">
        <w:t xml:space="preserve">Офертой контрагента будет считаться заполненная </w:t>
      </w:r>
      <w:r w:rsidRPr="00C81FB9">
        <w:t xml:space="preserve">Форма </w:t>
      </w:r>
      <w:r w:rsidR="00C81FB9" w:rsidRPr="00C81FB9">
        <w:t>1</w:t>
      </w:r>
      <w:r w:rsidRPr="00C81FB9">
        <w:t xml:space="preserve"> к</w:t>
      </w:r>
      <w:r w:rsidRPr="00A16341">
        <w:t xml:space="preserve"> настоящему сообщению с нижеуказанным комплектом документов</w:t>
      </w:r>
      <w:r w:rsidR="0087799E" w:rsidRPr="00407AC6">
        <w:t>:</w:t>
      </w:r>
    </w:p>
    <w:p w:rsidR="004D1C32" w:rsidRPr="001866A6" w:rsidRDefault="00C64409" w:rsidP="00B93C75">
      <w:pPr>
        <w:numPr>
          <w:ilvl w:val="0"/>
          <w:numId w:val="24"/>
        </w:numPr>
        <w:autoSpaceDE w:val="0"/>
        <w:spacing w:line="276" w:lineRule="auto"/>
        <w:jc w:val="both"/>
      </w:pPr>
      <w:r>
        <w:t>п</w:t>
      </w:r>
      <w:r w:rsidR="004D1C32" w:rsidRPr="00407AC6">
        <w:t xml:space="preserve">редложение о заключении договора </w:t>
      </w:r>
      <w:r w:rsidR="004D1C32" w:rsidRPr="001866A6">
        <w:t>(</w:t>
      </w:r>
      <w:r w:rsidRPr="001866A6">
        <w:t xml:space="preserve">Форма </w:t>
      </w:r>
      <w:r w:rsidR="003B4237">
        <w:t>3</w:t>
      </w:r>
      <w:r w:rsidR="004D1C32" w:rsidRPr="001866A6">
        <w:t>);</w:t>
      </w:r>
    </w:p>
    <w:p w:rsidR="008D6AFE" w:rsidRPr="001866A6" w:rsidRDefault="008D6AFE" w:rsidP="00B93C75">
      <w:pPr>
        <w:numPr>
          <w:ilvl w:val="0"/>
          <w:numId w:val="24"/>
        </w:numPr>
        <w:autoSpaceDE w:val="0"/>
        <w:spacing w:line="276" w:lineRule="auto"/>
        <w:jc w:val="both"/>
      </w:pPr>
      <w:r w:rsidRPr="00A16341">
        <w:t xml:space="preserve">оформленный со стороны </w:t>
      </w:r>
      <w:r>
        <w:t>контрагента</w:t>
      </w:r>
      <w:r w:rsidRPr="00A16341">
        <w:t xml:space="preserve"> и подписанный им договор с приложениями  по </w:t>
      </w:r>
      <w:r w:rsidRPr="001866A6">
        <w:t xml:space="preserve">Форме </w:t>
      </w:r>
      <w:r w:rsidR="003B4237">
        <w:t>5</w:t>
      </w:r>
      <w:r w:rsidR="001866A6" w:rsidRPr="001866A6">
        <w:t xml:space="preserve"> в двух экземплярах</w:t>
      </w:r>
      <w:r w:rsidRPr="001866A6">
        <w:t>;</w:t>
      </w:r>
    </w:p>
    <w:p w:rsidR="004D1C32" w:rsidRDefault="001866A6" w:rsidP="00B93C75">
      <w:pPr>
        <w:numPr>
          <w:ilvl w:val="0"/>
          <w:numId w:val="24"/>
        </w:numPr>
        <w:suppressAutoHyphens/>
        <w:autoSpaceDE w:val="0"/>
        <w:spacing w:line="276" w:lineRule="auto"/>
        <w:jc w:val="both"/>
      </w:pPr>
      <w:r>
        <w:t>о</w:t>
      </w:r>
      <w:r w:rsidR="00E30FB0" w:rsidRPr="00E164EF">
        <w:t xml:space="preserve">босновывающие </w:t>
      </w:r>
      <w:r w:rsidR="00E30FB0">
        <w:t xml:space="preserve">сметные </w:t>
      </w:r>
      <w:r w:rsidR="00E30FB0" w:rsidRPr="00E164EF">
        <w:t>расчеты по всем видам работ</w:t>
      </w:r>
      <w:r w:rsidR="008234DD">
        <w:t xml:space="preserve"> </w:t>
      </w:r>
      <w:r w:rsidR="008234DD" w:rsidRPr="00407AC6">
        <w:t>(Приложение №</w:t>
      </w:r>
      <w:r w:rsidR="0088364F">
        <w:t>3</w:t>
      </w:r>
      <w:r w:rsidR="008234DD" w:rsidRPr="00407AC6">
        <w:t xml:space="preserve"> к </w:t>
      </w:r>
      <w:r w:rsidR="008234DD">
        <w:t>договору</w:t>
      </w:r>
      <w:r w:rsidR="008234DD" w:rsidRPr="00407AC6">
        <w:t>), подписанны</w:t>
      </w:r>
      <w:r w:rsidR="002A608F">
        <w:t>е</w:t>
      </w:r>
      <w:r w:rsidR="008234DD" w:rsidRPr="00407AC6">
        <w:t xml:space="preserve"> и скрепленны</w:t>
      </w:r>
      <w:r w:rsidR="002A608F">
        <w:t>е</w:t>
      </w:r>
      <w:r w:rsidR="008234DD" w:rsidRPr="00407AC6">
        <w:t xml:space="preserve"> печатью организации, в </w:t>
      </w:r>
      <w:r w:rsidR="008234DD">
        <w:t>2</w:t>
      </w:r>
      <w:r w:rsidR="008234DD" w:rsidRPr="00407AC6">
        <w:t xml:space="preserve"> (</w:t>
      </w:r>
      <w:r w:rsidR="008234DD">
        <w:t>двух</w:t>
      </w:r>
      <w:r w:rsidR="008234DD" w:rsidRPr="00407AC6">
        <w:t>) экземпляр</w:t>
      </w:r>
      <w:r w:rsidR="008234DD">
        <w:t>ах</w:t>
      </w:r>
      <w:r w:rsidR="008234DD" w:rsidRPr="00407AC6">
        <w:t>;</w:t>
      </w:r>
    </w:p>
    <w:p w:rsidR="00B51CD7" w:rsidRDefault="0088773C" w:rsidP="00B93C75">
      <w:pPr>
        <w:numPr>
          <w:ilvl w:val="0"/>
          <w:numId w:val="24"/>
        </w:numPr>
        <w:autoSpaceDE w:val="0"/>
        <w:spacing w:line="276" w:lineRule="auto"/>
        <w:jc w:val="both"/>
      </w:pPr>
      <w:r>
        <w:t>копия свидетельства СРО о допуске к выполнению проектно-изыскательских работ;</w:t>
      </w:r>
    </w:p>
    <w:p w:rsidR="000E118C" w:rsidRPr="00C623F9" w:rsidRDefault="001866A6" w:rsidP="00B93C75">
      <w:pPr>
        <w:numPr>
          <w:ilvl w:val="0"/>
          <w:numId w:val="24"/>
        </w:numPr>
        <w:autoSpaceDE w:val="0"/>
        <w:spacing w:line="276" w:lineRule="auto"/>
        <w:jc w:val="both"/>
      </w:pPr>
      <w:r>
        <w:t>с</w:t>
      </w:r>
      <w:r w:rsidR="000E118C" w:rsidRPr="00407AC6">
        <w:t xml:space="preserve">правка </w:t>
      </w:r>
      <w:r w:rsidR="0036458E">
        <w:t>о заключенных и выполненных аналогичных договорах</w:t>
      </w:r>
      <w:r w:rsidR="000E118C" w:rsidRPr="00407AC6">
        <w:t xml:space="preserve"> за последние </w:t>
      </w:r>
      <w:r w:rsidR="0036458E">
        <w:t>3</w:t>
      </w:r>
      <w:r w:rsidR="000E118C" w:rsidRPr="00407AC6">
        <w:t xml:space="preserve"> </w:t>
      </w:r>
      <w:r w:rsidR="0036458E">
        <w:t>года</w:t>
      </w:r>
      <w:r w:rsidR="000E118C" w:rsidRPr="00407AC6">
        <w:t xml:space="preserve">, за подписью руководителя </w:t>
      </w:r>
      <w:r w:rsidR="000E118C" w:rsidRPr="00C623F9">
        <w:t>организации</w:t>
      </w:r>
      <w:r w:rsidR="005D581E" w:rsidRPr="00C623F9">
        <w:t xml:space="preserve"> </w:t>
      </w:r>
      <w:r w:rsidR="005D581E" w:rsidRPr="00C623F9">
        <w:rPr>
          <w:iCs/>
        </w:rPr>
        <w:t>(</w:t>
      </w:r>
      <w:r w:rsidRPr="00C623F9">
        <w:rPr>
          <w:iCs/>
        </w:rPr>
        <w:t xml:space="preserve">Форма </w:t>
      </w:r>
      <w:r w:rsidR="003B4237">
        <w:rPr>
          <w:iCs/>
        </w:rPr>
        <w:t>6</w:t>
      </w:r>
      <w:r w:rsidR="005D581E" w:rsidRPr="00C623F9">
        <w:rPr>
          <w:iCs/>
        </w:rPr>
        <w:t>)</w:t>
      </w:r>
      <w:r w:rsidR="000E118C" w:rsidRPr="00C623F9">
        <w:t>;</w:t>
      </w:r>
    </w:p>
    <w:p w:rsidR="000E118C" w:rsidRPr="00C623F9" w:rsidRDefault="001866A6" w:rsidP="00B93C75">
      <w:pPr>
        <w:numPr>
          <w:ilvl w:val="0"/>
          <w:numId w:val="24"/>
        </w:numPr>
        <w:autoSpaceDE w:val="0"/>
        <w:spacing w:line="276" w:lineRule="auto"/>
        <w:jc w:val="both"/>
      </w:pPr>
      <w:r>
        <w:t>с</w:t>
      </w:r>
      <w:r w:rsidR="000E118C">
        <w:t xml:space="preserve">правка о </w:t>
      </w:r>
      <w:r w:rsidR="0036458E">
        <w:t>кадровых ресурсах</w:t>
      </w:r>
      <w:r w:rsidR="000E118C">
        <w:t xml:space="preserve">, за подписью руководителя </w:t>
      </w:r>
      <w:r w:rsidR="000E118C" w:rsidRPr="00C623F9">
        <w:t>организации</w:t>
      </w:r>
      <w:r w:rsidR="005D581E" w:rsidRPr="00C623F9">
        <w:t xml:space="preserve"> </w:t>
      </w:r>
      <w:r w:rsidR="005D581E" w:rsidRPr="00C623F9">
        <w:rPr>
          <w:iCs/>
        </w:rPr>
        <w:t>(</w:t>
      </w:r>
      <w:r w:rsidRPr="00C623F9">
        <w:rPr>
          <w:iCs/>
        </w:rPr>
        <w:t xml:space="preserve">Форма </w:t>
      </w:r>
      <w:r w:rsidR="003B4237">
        <w:rPr>
          <w:iCs/>
        </w:rPr>
        <w:t>7</w:t>
      </w:r>
      <w:r w:rsidR="005D581E" w:rsidRPr="00C623F9">
        <w:rPr>
          <w:iCs/>
        </w:rPr>
        <w:t>)</w:t>
      </w:r>
      <w:r w:rsidR="008045A2" w:rsidRPr="00C623F9">
        <w:t>;</w:t>
      </w:r>
    </w:p>
    <w:p w:rsidR="0036458E" w:rsidRPr="00C623F9" w:rsidRDefault="0067770F" w:rsidP="00B93C75">
      <w:pPr>
        <w:numPr>
          <w:ilvl w:val="0"/>
          <w:numId w:val="24"/>
        </w:numPr>
        <w:autoSpaceDE w:val="0"/>
        <w:spacing w:line="276" w:lineRule="auto"/>
        <w:jc w:val="both"/>
      </w:pPr>
      <w:r>
        <w:t>с</w:t>
      </w:r>
      <w:r w:rsidR="0036458E">
        <w:t xml:space="preserve">правка о наличии производственных мощностей и специализированного программного </w:t>
      </w:r>
      <w:r w:rsidR="0036458E" w:rsidRPr="00C623F9">
        <w:t xml:space="preserve">обеспечения </w:t>
      </w:r>
      <w:r w:rsidR="0036458E" w:rsidRPr="002A6C6F">
        <w:t>(</w:t>
      </w:r>
      <w:r w:rsidR="00B467E1" w:rsidRPr="002A6C6F">
        <w:t xml:space="preserve">Форма </w:t>
      </w:r>
      <w:r w:rsidR="003B4237">
        <w:t>8</w:t>
      </w:r>
      <w:r w:rsidR="0036458E" w:rsidRPr="002A6C6F">
        <w:t>);</w:t>
      </w:r>
    </w:p>
    <w:p w:rsidR="008045A2" w:rsidRPr="002A6C6F" w:rsidRDefault="0067770F" w:rsidP="002A6C6F">
      <w:pPr>
        <w:numPr>
          <w:ilvl w:val="0"/>
          <w:numId w:val="24"/>
        </w:numPr>
        <w:autoSpaceDE w:val="0"/>
        <w:spacing w:line="276" w:lineRule="auto"/>
        <w:jc w:val="both"/>
      </w:pPr>
      <w:r>
        <w:t>п</w:t>
      </w:r>
      <w:r w:rsidR="008045A2" w:rsidRPr="00026FB9">
        <w:t xml:space="preserve">еречень аффилированных </w:t>
      </w:r>
      <w:r w:rsidR="008045A2" w:rsidRPr="00C623F9">
        <w:t>организаций (</w:t>
      </w:r>
      <w:r w:rsidR="00B467E1" w:rsidRPr="00C623F9">
        <w:t>Форма</w:t>
      </w:r>
      <w:r w:rsidR="0036458E" w:rsidRPr="00C623F9">
        <w:t xml:space="preserve"> </w:t>
      </w:r>
      <w:r w:rsidR="003B4237">
        <w:t>9</w:t>
      </w:r>
      <w:r w:rsidR="008045A2" w:rsidRPr="00C623F9">
        <w:t>)</w:t>
      </w:r>
      <w:r w:rsidR="008045A2" w:rsidRPr="002A6C6F">
        <w:t>.</w:t>
      </w:r>
    </w:p>
    <w:p w:rsidR="0087799E" w:rsidRPr="001C7B7E" w:rsidRDefault="008045A2" w:rsidP="0087799E">
      <w:pPr>
        <w:ind w:left="567" w:hanging="283"/>
        <w:jc w:val="both"/>
        <w:rPr>
          <w:sz w:val="16"/>
          <w:szCs w:val="16"/>
        </w:rPr>
      </w:pPr>
      <w:r>
        <w:t xml:space="preserve">      </w:t>
      </w:r>
    </w:p>
    <w:p w:rsidR="00DE5CC2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</w:rPr>
      </w:pPr>
      <w:r w:rsidRPr="00DE5CC2">
        <w:rPr>
          <w:bCs/>
        </w:rPr>
        <w:t>Оферта предоставляется на русском языке.</w:t>
      </w:r>
    </w:p>
    <w:p w:rsidR="00DE5CC2" w:rsidRPr="001C7B7E" w:rsidRDefault="00DE5CC2" w:rsidP="0087799E">
      <w:pPr>
        <w:pStyle w:val="37"/>
        <w:widowControl/>
        <w:spacing w:before="60" w:line="240" w:lineRule="auto"/>
        <w:ind w:left="681"/>
        <w:jc w:val="left"/>
        <w:rPr>
          <w:bCs/>
          <w:sz w:val="16"/>
          <w:szCs w:val="16"/>
        </w:rPr>
      </w:pPr>
    </w:p>
    <w:p w:rsidR="0087799E" w:rsidRPr="000156BF" w:rsidRDefault="0087799E" w:rsidP="00B93C75">
      <w:pPr>
        <w:pStyle w:val="37"/>
        <w:widowControl/>
        <w:spacing w:before="60" w:line="276" w:lineRule="auto"/>
        <w:ind w:left="681"/>
        <w:jc w:val="left"/>
        <w:rPr>
          <w:b/>
          <w:bCs/>
        </w:rPr>
      </w:pPr>
      <w:r w:rsidRPr="000156BF">
        <w:rPr>
          <w:b/>
          <w:bCs/>
        </w:rPr>
        <w:t>Начало сбора оферт – «</w:t>
      </w:r>
      <w:r w:rsidR="00BA50E2">
        <w:rPr>
          <w:b/>
          <w:bCs/>
        </w:rPr>
        <w:t>17</w:t>
      </w:r>
      <w:r w:rsidRPr="000156BF">
        <w:rPr>
          <w:b/>
          <w:bCs/>
        </w:rPr>
        <w:t xml:space="preserve">» </w:t>
      </w:r>
      <w:r w:rsidR="00BA50E2">
        <w:rPr>
          <w:b/>
          <w:bCs/>
        </w:rPr>
        <w:t>октября</w:t>
      </w:r>
      <w:r w:rsidRPr="000156BF">
        <w:rPr>
          <w:b/>
          <w:bCs/>
        </w:rPr>
        <w:t xml:space="preserve"> 201</w:t>
      </w:r>
      <w:r w:rsidR="00B1731F">
        <w:rPr>
          <w:b/>
          <w:bCs/>
        </w:rPr>
        <w:t>4</w:t>
      </w:r>
      <w:r w:rsidRPr="000156BF">
        <w:rPr>
          <w:b/>
          <w:bCs/>
        </w:rPr>
        <w:t xml:space="preserve"> года.</w:t>
      </w:r>
      <w:r w:rsidR="00437573" w:rsidRPr="000156BF">
        <w:rPr>
          <w:b/>
          <w:bCs/>
        </w:rPr>
        <w:t xml:space="preserve"> </w:t>
      </w:r>
    </w:p>
    <w:p w:rsidR="0087799E" w:rsidRPr="000156BF" w:rsidRDefault="00BA50E2" w:rsidP="00B93C75">
      <w:pPr>
        <w:spacing w:line="276" w:lineRule="auto"/>
        <w:ind w:left="681"/>
        <w:rPr>
          <w:b/>
          <w:bCs/>
        </w:rPr>
      </w:pPr>
      <w:r>
        <w:rPr>
          <w:b/>
          <w:bCs/>
        </w:rPr>
        <w:t>Окончание сбора оферт – 16</w:t>
      </w:r>
      <w:r w:rsidR="00DE5CC2">
        <w:rPr>
          <w:b/>
        </w:rPr>
        <w:t>:</w:t>
      </w:r>
      <w:r>
        <w:rPr>
          <w:b/>
        </w:rPr>
        <w:t>00</w:t>
      </w:r>
      <w:r w:rsidR="0087799E" w:rsidRPr="000156BF">
        <w:rPr>
          <w:b/>
        </w:rPr>
        <w:t xml:space="preserve"> (время московское)</w:t>
      </w:r>
      <w:r w:rsidR="008F48CB">
        <w:rPr>
          <w:b/>
        </w:rPr>
        <w:t xml:space="preserve"> </w:t>
      </w:r>
      <w:r w:rsidR="0087799E" w:rsidRPr="000156BF">
        <w:rPr>
          <w:b/>
        </w:rPr>
        <w:t xml:space="preserve"> </w:t>
      </w:r>
      <w:r>
        <w:rPr>
          <w:b/>
          <w:bCs/>
        </w:rPr>
        <w:t>«31»</w:t>
      </w:r>
      <w:r w:rsidR="00DE5CC2">
        <w:rPr>
          <w:b/>
          <w:bCs/>
        </w:rPr>
        <w:t xml:space="preserve"> </w:t>
      </w:r>
      <w:r>
        <w:rPr>
          <w:b/>
          <w:bCs/>
        </w:rPr>
        <w:t>октября</w:t>
      </w:r>
      <w:r w:rsidR="003B60B7" w:rsidRPr="000156BF">
        <w:rPr>
          <w:b/>
          <w:bCs/>
        </w:rPr>
        <w:t xml:space="preserve"> </w:t>
      </w:r>
      <w:r w:rsidR="0087799E" w:rsidRPr="000156BF">
        <w:rPr>
          <w:b/>
          <w:bCs/>
        </w:rPr>
        <w:t>201</w:t>
      </w:r>
      <w:r w:rsidR="00B1731F">
        <w:rPr>
          <w:b/>
          <w:bCs/>
        </w:rPr>
        <w:t>4</w:t>
      </w:r>
      <w:r w:rsidR="0087799E" w:rsidRPr="000156BF">
        <w:rPr>
          <w:b/>
          <w:bCs/>
        </w:rPr>
        <w:t xml:space="preserve"> года.</w:t>
      </w:r>
    </w:p>
    <w:p w:rsidR="0087799E" w:rsidRPr="000156BF" w:rsidRDefault="00BA50E2" w:rsidP="00B93C75">
      <w:pPr>
        <w:spacing w:line="276" w:lineRule="auto"/>
        <w:ind w:left="681"/>
        <w:rPr>
          <w:b/>
          <w:bCs/>
        </w:rPr>
      </w:pPr>
      <w:r>
        <w:rPr>
          <w:b/>
          <w:bCs/>
        </w:rPr>
        <w:t>Срок для акцепта оферты – до «</w:t>
      </w:r>
      <w:r w:rsidR="00FC2A9A">
        <w:rPr>
          <w:b/>
          <w:bCs/>
        </w:rPr>
        <w:t>31</w:t>
      </w:r>
      <w:r>
        <w:rPr>
          <w:b/>
          <w:bCs/>
        </w:rPr>
        <w:t>»</w:t>
      </w:r>
      <w:r w:rsidR="00FC2A9A">
        <w:rPr>
          <w:b/>
          <w:bCs/>
        </w:rPr>
        <w:t xml:space="preserve"> декабря</w:t>
      </w:r>
      <w:r w:rsidR="0087799E" w:rsidRPr="000156BF">
        <w:rPr>
          <w:b/>
          <w:bCs/>
        </w:rPr>
        <w:t xml:space="preserve"> 201</w:t>
      </w:r>
      <w:r w:rsidR="00D47664">
        <w:rPr>
          <w:b/>
          <w:bCs/>
        </w:rPr>
        <w:t>4</w:t>
      </w:r>
      <w:r w:rsidR="0087799E" w:rsidRPr="000156BF">
        <w:rPr>
          <w:b/>
          <w:bCs/>
        </w:rPr>
        <w:t xml:space="preserve"> года</w:t>
      </w:r>
      <w:r w:rsidR="00D771E8" w:rsidRPr="000156BF">
        <w:rPr>
          <w:b/>
          <w:bCs/>
        </w:rPr>
        <w:t xml:space="preserve"> (включительно)</w:t>
      </w:r>
      <w:r w:rsidR="0087799E" w:rsidRPr="000156BF">
        <w:rPr>
          <w:b/>
          <w:bCs/>
        </w:rPr>
        <w:t>.</w:t>
      </w:r>
    </w:p>
    <w:p w:rsidR="0087799E" w:rsidRPr="00B93C75" w:rsidRDefault="0087799E" w:rsidP="0087799E">
      <w:pPr>
        <w:ind w:left="681"/>
        <w:rPr>
          <w:b/>
          <w:bCs/>
        </w:rPr>
      </w:pPr>
    </w:p>
    <w:p w:rsidR="008A23D9" w:rsidRDefault="008A23D9" w:rsidP="00B93C75">
      <w:pPr>
        <w:spacing w:line="276" w:lineRule="auto"/>
        <w:ind w:firstLine="681"/>
        <w:jc w:val="both"/>
        <w:rPr>
          <w:bCs/>
          <w:u w:val="single"/>
        </w:rPr>
      </w:pPr>
      <w:r w:rsidRPr="00412C47">
        <w:rPr>
          <w:bCs/>
          <w:u w:val="single"/>
        </w:rPr>
        <w:t xml:space="preserve">ОАО «Славнефть-ЯНОС» может внести  изменения в условия оферты не позднее, чем за </w:t>
      </w:r>
      <w:r>
        <w:rPr>
          <w:bCs/>
          <w:u w:val="single"/>
        </w:rPr>
        <w:t xml:space="preserve">3 (три) </w:t>
      </w:r>
      <w:r w:rsidRPr="00412C47">
        <w:rPr>
          <w:bCs/>
          <w:u w:val="single"/>
        </w:rPr>
        <w:t>рабочих дня до заверше</w:t>
      </w:r>
      <w:r>
        <w:rPr>
          <w:bCs/>
          <w:u w:val="single"/>
        </w:rPr>
        <w:t>ния срока окончания сбора оферт, путем выпуска изменения/дополнения к ПДО. При этом все права и обязанности Заказчика и Контрагента соответствующим образом переносятся с первоначального срока на новый определенный срок.</w:t>
      </w:r>
    </w:p>
    <w:p w:rsidR="008A23D9" w:rsidRDefault="008A23D9" w:rsidP="009F0941">
      <w:pPr>
        <w:spacing w:line="360" w:lineRule="auto"/>
        <w:ind w:firstLine="681"/>
        <w:jc w:val="both"/>
        <w:rPr>
          <w:b/>
          <w:u w:val="single"/>
        </w:rPr>
      </w:pPr>
      <w:r>
        <w:t xml:space="preserve">Документы должны быть доставлены к назначенному сроку окончания сбора оферт в </w:t>
      </w:r>
      <w:r>
        <w:rPr>
          <w:b/>
          <w:u w:val="single"/>
        </w:rPr>
        <w:t>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</w:t>
      </w:r>
      <w:r w:rsidR="009439C8">
        <w:rPr>
          <w:b/>
          <w:u w:val="single"/>
        </w:rPr>
        <w:t>Предложение на №570</w:t>
      </w:r>
      <w:r w:rsidRPr="00B400AD">
        <w:rPr>
          <w:b/>
          <w:u w:val="single"/>
        </w:rPr>
        <w:t>-КС-2014</w:t>
      </w:r>
      <w:r>
        <w:rPr>
          <w:b/>
          <w:u w:val="single"/>
        </w:rPr>
        <w:t>».</w:t>
      </w:r>
    </w:p>
    <w:p w:rsidR="00D748C0" w:rsidRDefault="008A23D9" w:rsidP="00B93C75">
      <w:pPr>
        <w:spacing w:line="276" w:lineRule="auto"/>
        <w:ind w:firstLine="681"/>
        <w:jc w:val="both"/>
      </w:pPr>
      <w:r w:rsidRPr="005C5E2E">
        <w:t xml:space="preserve">Претендент передает 2 конверта документов, один из которых содержит оригиналы документов, или надлежащим образом заверенные копии, второй – копии </w:t>
      </w:r>
      <w:r>
        <w:t>всех документов конве</w:t>
      </w:r>
      <w:r w:rsidRPr="005C5E2E">
        <w:t xml:space="preserve">рта с оригиналами. </w:t>
      </w:r>
      <w:r w:rsidR="00D748C0" w:rsidRPr="005C5E2E">
        <w:t xml:space="preserve">В конверт с пометкой «Оригинал» вкладывается </w:t>
      </w:r>
      <w:r w:rsidR="00D748C0">
        <w:t xml:space="preserve">электронный носитель информации </w:t>
      </w:r>
      <w:r w:rsidR="00D748C0" w:rsidRPr="005C5E2E">
        <w:t xml:space="preserve"> </w:t>
      </w:r>
      <w:r w:rsidR="00D748C0">
        <w:t>с</w:t>
      </w:r>
      <w:r w:rsidR="00D748C0" w:rsidRPr="005C5E2E">
        <w:t xml:space="preserve"> отсканированными оригиналами документов (содержащимися в конверте)</w:t>
      </w:r>
      <w:r w:rsidR="00D748C0">
        <w:t xml:space="preserve">, в том числе со сметными расчетами в формате </w:t>
      </w:r>
      <w:r w:rsidR="00D748C0">
        <w:rPr>
          <w:lang w:val="en-US"/>
        </w:rPr>
        <w:t>Word</w:t>
      </w:r>
      <w:r w:rsidR="00D748C0" w:rsidRPr="00D05D9D">
        <w:t xml:space="preserve"> </w:t>
      </w:r>
      <w:r w:rsidR="00D748C0">
        <w:t xml:space="preserve">или </w:t>
      </w:r>
      <w:r w:rsidR="00D748C0">
        <w:rPr>
          <w:lang w:val="en-US"/>
        </w:rPr>
        <w:t>Excel</w:t>
      </w:r>
      <w:r w:rsidR="00D748C0" w:rsidRPr="005C5E2E">
        <w:t>. Документы в конверте с пометкой «Оригинал» являются официальной офертой.</w:t>
      </w:r>
    </w:p>
    <w:p w:rsidR="008A23D9" w:rsidRDefault="008A23D9" w:rsidP="00B93C75">
      <w:pPr>
        <w:spacing w:line="276" w:lineRule="auto"/>
        <w:ind w:firstLine="681"/>
        <w:jc w:val="both"/>
        <w:rPr>
          <w:color w:val="000000"/>
        </w:rPr>
      </w:pPr>
      <w:r>
        <w:rPr>
          <w:color w:val="000000"/>
        </w:rPr>
        <w:t>Конверты доставляются представителем Претендента, экспресс-почтой или заказным письмом с уведомлением о вручении по адресу: 150000, г. Ярославль, ГКП, Московский пр., д.130,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8A23D9" w:rsidRDefault="008A23D9" w:rsidP="00B93C75">
      <w:pPr>
        <w:spacing w:line="276" w:lineRule="auto"/>
        <w:ind w:firstLine="720"/>
        <w:jc w:val="both"/>
        <w:rPr>
          <w:b/>
          <w:u w:val="single"/>
        </w:rPr>
      </w:pPr>
    </w:p>
    <w:p w:rsidR="009F0941" w:rsidRDefault="009F0941" w:rsidP="00B93C75">
      <w:pPr>
        <w:spacing w:line="276" w:lineRule="auto"/>
        <w:ind w:firstLine="720"/>
        <w:jc w:val="both"/>
        <w:rPr>
          <w:b/>
          <w:u w:val="single"/>
        </w:rPr>
      </w:pPr>
    </w:p>
    <w:p w:rsidR="00021E45" w:rsidRPr="00B55733" w:rsidRDefault="00021E45" w:rsidP="00021E45">
      <w:pPr>
        <w:ind w:firstLine="567"/>
        <w:jc w:val="both"/>
        <w:rPr>
          <w:b/>
        </w:rPr>
      </w:pPr>
      <w:r w:rsidRPr="00B55733">
        <w:rPr>
          <w:b/>
        </w:rPr>
        <w:lastRenderedPageBreak/>
        <w:t>Внимание!</w:t>
      </w:r>
    </w:p>
    <w:p w:rsidR="00021E45" w:rsidRPr="00B55733" w:rsidRDefault="00021E45" w:rsidP="00021E45">
      <w:pPr>
        <w:ind w:firstLine="567"/>
        <w:jc w:val="both"/>
        <w:rPr>
          <w:b/>
        </w:rPr>
      </w:pPr>
      <w:r w:rsidRPr="00B55733">
        <w:rPr>
          <w:b/>
        </w:rPr>
        <w:t>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021E45" w:rsidRDefault="00021E45" w:rsidP="00021E45">
      <w:pPr>
        <w:pStyle w:val="1"/>
        <w:spacing w:before="0" w:after="0" w:line="276" w:lineRule="auto"/>
        <w:jc w:val="both"/>
        <w:rPr>
          <w:rFonts w:ascii="Times New Roman" w:hAnsi="Times New Roman"/>
          <w:sz w:val="24"/>
        </w:rPr>
      </w:pPr>
      <w:r w:rsidRPr="00B55733">
        <w:rPr>
          <w:rFonts w:ascii="Times New Roman" w:hAnsi="Times New Roman"/>
          <w:sz w:val="24"/>
          <w:szCs w:val="22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предложения, должны пройти аккредитацию в соответствии с правилами, размещенными на </w:t>
      </w:r>
      <w:r w:rsidRPr="00B55733">
        <w:rPr>
          <w:rFonts w:ascii="Times New Roman" w:hAnsi="Times New Roman"/>
          <w:sz w:val="24"/>
        </w:rPr>
        <w:t>сайте ОАО «Славнефть-ЯНОС»:</w:t>
      </w:r>
    </w:p>
    <w:p w:rsidR="00021E45" w:rsidRDefault="00021E45" w:rsidP="00021E45">
      <w:pPr>
        <w:pStyle w:val="1"/>
        <w:spacing w:before="120"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B55733">
        <w:rPr>
          <w:color w:val="0000FF"/>
          <w:sz w:val="22"/>
          <w:szCs w:val="22"/>
          <w:u w:val="single"/>
        </w:rPr>
        <w:t xml:space="preserve"> </w:t>
      </w:r>
      <w:r>
        <w:rPr>
          <w:color w:val="0000FF"/>
          <w:sz w:val="22"/>
          <w:szCs w:val="22"/>
          <w:u w:val="single"/>
        </w:rPr>
        <w:t>http://www.refinery.yaroslavl.su/index.php?module=tend&amp;page=stop</w:t>
      </w:r>
      <w:r w:rsidRPr="00B603C2">
        <w:rPr>
          <w:rFonts w:ascii="Times New Roman" w:hAnsi="Times New Roman"/>
          <w:sz w:val="24"/>
          <w:szCs w:val="24"/>
        </w:rPr>
        <w:t xml:space="preserve"> </w:t>
      </w:r>
    </w:p>
    <w:p w:rsidR="00021E45" w:rsidRPr="00021E45" w:rsidRDefault="00021E45" w:rsidP="00021E45">
      <w:pPr>
        <w:pStyle w:val="1"/>
        <w:spacing w:before="0" w:after="0" w:line="276" w:lineRule="auto"/>
        <w:ind w:firstLine="567"/>
        <w:jc w:val="both"/>
        <w:rPr>
          <w:rFonts w:ascii="Times New Roman" w:hAnsi="Times New Roman"/>
          <w:sz w:val="24"/>
          <w:szCs w:val="22"/>
        </w:rPr>
      </w:pPr>
      <w:r w:rsidRPr="00021E45">
        <w:rPr>
          <w:rFonts w:ascii="Times New Roman" w:hAnsi="Times New Roman"/>
          <w:sz w:val="24"/>
          <w:szCs w:val="22"/>
        </w:rPr>
        <w:t xml:space="preserve"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 </w:t>
      </w:r>
    </w:p>
    <w:p w:rsidR="00021E45" w:rsidRPr="00021E45" w:rsidRDefault="00021E45" w:rsidP="00021E45">
      <w:pPr>
        <w:pStyle w:val="1"/>
        <w:spacing w:before="0" w:after="0" w:line="276" w:lineRule="auto"/>
        <w:ind w:firstLine="567"/>
        <w:jc w:val="both"/>
        <w:rPr>
          <w:rFonts w:ascii="Times New Roman" w:hAnsi="Times New Roman"/>
          <w:sz w:val="24"/>
          <w:szCs w:val="22"/>
        </w:rPr>
      </w:pPr>
      <w:r w:rsidRPr="00021E45">
        <w:rPr>
          <w:rFonts w:ascii="Times New Roman" w:hAnsi="Times New Roman"/>
          <w:sz w:val="24"/>
          <w:szCs w:val="22"/>
        </w:rPr>
        <w:t>Предложения, представленные позже вышеуказанного срока к рассмотрению не принимаются!</w:t>
      </w:r>
    </w:p>
    <w:p w:rsidR="001E2DD9" w:rsidRPr="00B20CF9" w:rsidRDefault="006F6C78" w:rsidP="00B93C75">
      <w:pPr>
        <w:ind w:firstLine="567"/>
      </w:pPr>
      <w:r>
        <w:t>ОАО «Славнефть-ЯНОС»</w:t>
      </w:r>
      <w:r w:rsidR="001E2DD9">
        <w:t xml:space="preserve"> имеет право продлить срок подачи оферт.</w:t>
      </w:r>
    </w:p>
    <w:p w:rsidR="00D748C0" w:rsidRPr="00F13753" w:rsidRDefault="00D748C0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jc w:val="both"/>
        <w:rPr>
          <w:rStyle w:val="afd"/>
          <w:rFonts w:ascii="Times New Roman" w:hAnsi="Times New Roman"/>
          <w:color w:val="auto"/>
          <w:sz w:val="16"/>
          <w:szCs w:val="16"/>
          <w:u w:val="none"/>
        </w:rPr>
      </w:pPr>
    </w:p>
    <w:p w:rsidR="00D748C0" w:rsidRPr="00125EA8" w:rsidRDefault="00D748C0" w:rsidP="00B93C75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spacing w:line="276" w:lineRule="auto"/>
        <w:ind w:firstLine="567"/>
        <w:jc w:val="both"/>
        <w:rPr>
          <w:rStyle w:val="afd"/>
          <w:rFonts w:ascii="Times New Roman" w:hAnsi="Times New Roman"/>
          <w:color w:val="auto"/>
          <w:u w:val="none"/>
        </w:rPr>
      </w:pPr>
      <w:r w:rsidRPr="00125EA8">
        <w:rPr>
          <w:rStyle w:val="afd"/>
          <w:rFonts w:ascii="Times New Roman" w:hAnsi="Times New Roman"/>
          <w:color w:val="auto"/>
          <w:u w:val="none"/>
        </w:rPr>
        <w:t xml:space="preserve">ОАО </w:t>
      </w:r>
      <w:r>
        <w:rPr>
          <w:rStyle w:val="afd"/>
          <w:rFonts w:ascii="Times New Roman" w:hAnsi="Times New Roman"/>
          <w:color w:val="auto"/>
          <w:u w:val="none"/>
        </w:rPr>
        <w:t>«Славнефть-ЯНОС» ответит на ваши письменные запросы, касающиеся разъяснени</w:t>
      </w:r>
      <w:r w:rsidR="00BA50E2">
        <w:rPr>
          <w:rStyle w:val="afd"/>
          <w:rFonts w:ascii="Times New Roman" w:hAnsi="Times New Roman"/>
          <w:color w:val="auto"/>
          <w:u w:val="none"/>
        </w:rPr>
        <w:t>й ПДО, полученные не позднее «29</w:t>
      </w:r>
      <w:r>
        <w:rPr>
          <w:rStyle w:val="afd"/>
          <w:rFonts w:ascii="Times New Roman" w:hAnsi="Times New Roman"/>
          <w:color w:val="auto"/>
          <w:u w:val="none"/>
        </w:rPr>
        <w:t xml:space="preserve">» </w:t>
      </w:r>
      <w:r w:rsidR="00BA50E2">
        <w:rPr>
          <w:rStyle w:val="afd"/>
          <w:rFonts w:ascii="Times New Roman" w:hAnsi="Times New Roman"/>
          <w:color w:val="auto"/>
          <w:u w:val="none"/>
        </w:rPr>
        <w:t>октября</w:t>
      </w:r>
      <w:r>
        <w:rPr>
          <w:rStyle w:val="afd"/>
          <w:rFonts w:ascii="Times New Roman" w:hAnsi="Times New Roman"/>
          <w:color w:val="auto"/>
          <w:u w:val="none"/>
        </w:rPr>
        <w:t xml:space="preserve"> 2014 года.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поступления.</w:t>
      </w:r>
    </w:p>
    <w:p w:rsidR="004F7388" w:rsidRPr="004F7388" w:rsidRDefault="00D748C0" w:rsidP="00B93C75">
      <w:pPr>
        <w:spacing w:before="120" w:line="276" w:lineRule="auto"/>
      </w:pPr>
      <w:r w:rsidRPr="003C2050">
        <w:rPr>
          <w:b/>
        </w:rPr>
        <w:t>По вопросам технического характера обращаться</w:t>
      </w:r>
      <w:r>
        <w:rPr>
          <w:b/>
        </w:rPr>
        <w:t xml:space="preserve"> к</w:t>
      </w:r>
      <w:r w:rsidR="004F7388">
        <w:rPr>
          <w:b/>
        </w:rPr>
        <w:t xml:space="preserve"> </w:t>
      </w:r>
      <w:r w:rsidR="004F7388">
        <w:t>н</w:t>
      </w:r>
      <w:r w:rsidR="004F7388" w:rsidRPr="004F7388">
        <w:t>ачальник</w:t>
      </w:r>
      <w:r w:rsidR="004F7388">
        <w:t>у</w:t>
      </w:r>
      <w:r w:rsidR="004F7388" w:rsidRPr="004F7388">
        <w:t xml:space="preserve"> сектора закупки услуг КС отдела закупки услуг ОАО «Славнефть-ЯНОС» Бедарев</w:t>
      </w:r>
      <w:r w:rsidR="004F7388">
        <w:t>у</w:t>
      </w:r>
      <w:r w:rsidR="004F7388" w:rsidRPr="004F7388">
        <w:t xml:space="preserve"> Владимир</w:t>
      </w:r>
      <w:r w:rsidR="004F7388">
        <w:t>у</w:t>
      </w:r>
      <w:r w:rsidR="004F7388" w:rsidRPr="004F7388">
        <w:t xml:space="preserve"> Александрович</w:t>
      </w:r>
      <w:r w:rsidR="004F7388">
        <w:t>у</w:t>
      </w:r>
      <w:r w:rsidR="004F7388" w:rsidRPr="004F7388">
        <w:t>.</w:t>
      </w:r>
    </w:p>
    <w:p w:rsidR="004F7388" w:rsidRDefault="004F7388" w:rsidP="00B93C75">
      <w:pPr>
        <w:autoSpaceDE w:val="0"/>
        <w:autoSpaceDN w:val="0"/>
        <w:adjustRightInd w:val="0"/>
        <w:spacing w:line="276" w:lineRule="auto"/>
        <w:jc w:val="both"/>
        <w:rPr>
          <w:rStyle w:val="afd"/>
          <w:rFonts w:ascii="Arial" w:hAnsi="Arial" w:cs="Arial"/>
          <w:sz w:val="22"/>
          <w:szCs w:val="22"/>
        </w:rPr>
      </w:pPr>
      <w:r w:rsidRPr="004F7388">
        <w:t>Контактные данные: телефон: (4852) 49-87-31, факс (4852) 49-93-02,</w:t>
      </w:r>
      <w:r>
        <w:t xml:space="preserve"> </w:t>
      </w:r>
      <w:r w:rsidRPr="004F7388">
        <w:t>E-mail:</w:t>
      </w:r>
      <w:r w:rsidRPr="004F7388">
        <w:rPr>
          <w:rFonts w:ascii="Arial" w:hAnsi="Arial" w:cs="Arial"/>
          <w:sz w:val="22"/>
          <w:szCs w:val="22"/>
        </w:rPr>
        <w:t xml:space="preserve"> </w:t>
      </w:r>
      <w:hyperlink r:id="rId9" w:history="1">
        <w:r w:rsidRPr="00E65274">
          <w:rPr>
            <w:rStyle w:val="afd"/>
            <w:rFonts w:ascii="Arial" w:hAnsi="Arial" w:cs="Arial"/>
            <w:sz w:val="22"/>
            <w:szCs w:val="22"/>
            <w:lang w:val="en-US"/>
          </w:rPr>
          <w:t>BedarevVA</w:t>
        </w:r>
        <w:r w:rsidRPr="004F7388">
          <w:rPr>
            <w:rStyle w:val="afd"/>
            <w:rFonts w:ascii="Arial" w:hAnsi="Arial" w:cs="Arial"/>
            <w:sz w:val="22"/>
            <w:szCs w:val="22"/>
          </w:rPr>
          <w:t>@</w:t>
        </w:r>
        <w:r w:rsidRPr="00E65274">
          <w:rPr>
            <w:rStyle w:val="afd"/>
            <w:rFonts w:ascii="Arial" w:hAnsi="Arial" w:cs="Arial"/>
            <w:sz w:val="22"/>
            <w:szCs w:val="22"/>
            <w:lang w:val="en-US"/>
          </w:rPr>
          <w:t>yanos</w:t>
        </w:r>
        <w:r w:rsidRPr="004F7388">
          <w:rPr>
            <w:rStyle w:val="afd"/>
            <w:rFonts w:ascii="Arial" w:hAnsi="Arial" w:cs="Arial"/>
            <w:sz w:val="22"/>
            <w:szCs w:val="22"/>
          </w:rPr>
          <w:t>.</w:t>
        </w:r>
        <w:r w:rsidRPr="00E65274">
          <w:rPr>
            <w:rStyle w:val="afd"/>
            <w:rFonts w:ascii="Arial" w:hAnsi="Arial" w:cs="Arial"/>
            <w:sz w:val="22"/>
            <w:szCs w:val="22"/>
            <w:lang w:val="en-US"/>
          </w:rPr>
          <w:t>slavneft</w:t>
        </w:r>
        <w:r w:rsidRPr="004F7388">
          <w:rPr>
            <w:rStyle w:val="afd"/>
            <w:rFonts w:ascii="Arial" w:hAnsi="Arial" w:cs="Arial"/>
            <w:sz w:val="22"/>
            <w:szCs w:val="22"/>
          </w:rPr>
          <w:t>.</w:t>
        </w:r>
        <w:r w:rsidRPr="00E65274">
          <w:rPr>
            <w:rStyle w:val="afd"/>
            <w:rFonts w:ascii="Arial" w:hAnsi="Arial" w:cs="Arial"/>
            <w:sz w:val="22"/>
            <w:szCs w:val="22"/>
            <w:lang w:val="en-US"/>
          </w:rPr>
          <w:t>ru</w:t>
        </w:r>
      </w:hyperlink>
    </w:p>
    <w:p w:rsidR="00D748C0" w:rsidRPr="00762B55" w:rsidRDefault="00D748C0" w:rsidP="004F7388">
      <w:pPr>
        <w:spacing w:before="120"/>
        <w:rPr>
          <w:b/>
        </w:rPr>
      </w:pPr>
      <w:r w:rsidRPr="003C2050">
        <w:rPr>
          <w:b/>
        </w:rPr>
        <w:t>По вопросам организационного характера обращаться</w:t>
      </w:r>
      <w:r>
        <w:rPr>
          <w:b/>
        </w:rPr>
        <w:t xml:space="preserve"> к</w:t>
      </w:r>
    </w:p>
    <w:p w:rsidR="00D748C0" w:rsidRPr="00403947" w:rsidRDefault="00BA50E2" w:rsidP="00D748C0">
      <w:r>
        <w:rPr>
          <w:bCs/>
          <w:szCs w:val="16"/>
        </w:rPr>
        <w:t>Ведущему специалисту Тендерного комитета Зиминой Надежде Владимировне</w:t>
      </w:r>
    </w:p>
    <w:p w:rsidR="00D748C0" w:rsidRPr="00403947" w:rsidRDefault="00D748C0" w:rsidP="00D748C0">
      <w:r w:rsidRPr="00403947">
        <w:t xml:space="preserve">Контактные данные: (4852) </w:t>
      </w:r>
      <w:r w:rsidR="00BA50E2">
        <w:t>49-82-64</w:t>
      </w:r>
    </w:p>
    <w:p w:rsidR="00D748C0" w:rsidRPr="00A80684" w:rsidRDefault="00D748C0" w:rsidP="00D748C0">
      <w:pPr>
        <w:pStyle w:val="Style0"/>
        <w:tabs>
          <w:tab w:val="left" w:pos="851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rPr>
          <w:rStyle w:val="afd"/>
          <w:rFonts w:ascii="Times New Roman" w:hAnsi="Times New Roman"/>
        </w:rPr>
      </w:pPr>
      <w:r w:rsidRPr="00403947">
        <w:rPr>
          <w:rFonts w:ascii="Times New Roman" w:hAnsi="Times New Roman"/>
          <w:lang w:val="en-US"/>
        </w:rPr>
        <w:t>E</w:t>
      </w:r>
      <w:r w:rsidRPr="00403947">
        <w:rPr>
          <w:rFonts w:ascii="Times New Roman" w:hAnsi="Times New Roman"/>
        </w:rPr>
        <w:t>-</w:t>
      </w:r>
      <w:r w:rsidRPr="00403947">
        <w:rPr>
          <w:rFonts w:ascii="Times New Roman" w:hAnsi="Times New Roman"/>
          <w:lang w:val="en-US"/>
        </w:rPr>
        <w:t>mail</w:t>
      </w:r>
      <w:r w:rsidRPr="00403947">
        <w:rPr>
          <w:rFonts w:ascii="Times New Roman" w:hAnsi="Times New Roman"/>
        </w:rPr>
        <w:t>:</w:t>
      </w:r>
      <w:r w:rsidRPr="00403947">
        <w:rPr>
          <w:rFonts w:ascii="Tahoma" w:hAnsi="Tahoma" w:cs="Tahoma"/>
          <w:sz w:val="20"/>
          <w:szCs w:val="20"/>
        </w:rPr>
        <w:tab/>
      </w:r>
      <w:hyperlink r:id="rId10" w:history="1">
        <w:r w:rsidR="00BA50E2" w:rsidRPr="006022CF">
          <w:rPr>
            <w:rStyle w:val="afd"/>
            <w:rFonts w:ascii="Times New Roman" w:hAnsi="Times New Roman"/>
            <w:lang w:val="en-US"/>
          </w:rPr>
          <w:t>ZiminaNV</w:t>
        </w:r>
        <w:r w:rsidR="00BA50E2" w:rsidRPr="006022CF">
          <w:rPr>
            <w:rStyle w:val="afd"/>
            <w:rFonts w:ascii="Times New Roman" w:hAnsi="Times New Roman"/>
          </w:rPr>
          <w:t>@</w:t>
        </w:r>
        <w:r w:rsidR="00BA50E2" w:rsidRPr="006022CF">
          <w:rPr>
            <w:rStyle w:val="afd"/>
            <w:rFonts w:ascii="Times New Roman" w:hAnsi="Times New Roman"/>
            <w:lang w:val="en-US"/>
          </w:rPr>
          <w:t>yanos</w:t>
        </w:r>
        <w:r w:rsidR="00BA50E2" w:rsidRPr="006022CF">
          <w:rPr>
            <w:rStyle w:val="afd"/>
            <w:rFonts w:ascii="Times New Roman" w:hAnsi="Times New Roman"/>
          </w:rPr>
          <w:t>.</w:t>
        </w:r>
        <w:r w:rsidR="00BA50E2" w:rsidRPr="006022CF">
          <w:rPr>
            <w:rStyle w:val="afd"/>
            <w:rFonts w:ascii="Times New Roman" w:hAnsi="Times New Roman"/>
            <w:lang w:val="en-US"/>
          </w:rPr>
          <w:t>slavneft</w:t>
        </w:r>
        <w:r w:rsidR="00BA50E2" w:rsidRPr="006022CF">
          <w:rPr>
            <w:rStyle w:val="afd"/>
            <w:rFonts w:ascii="Times New Roman" w:hAnsi="Times New Roman"/>
          </w:rPr>
          <w:t>.</w:t>
        </w:r>
        <w:r w:rsidR="00BA50E2" w:rsidRPr="006022CF">
          <w:rPr>
            <w:rStyle w:val="afd"/>
            <w:rFonts w:ascii="Times New Roman" w:hAnsi="Times New Roman"/>
            <w:lang w:val="en-US"/>
          </w:rPr>
          <w:t>ru</w:t>
        </w:r>
      </w:hyperlink>
    </w:p>
    <w:p w:rsidR="00D748C0" w:rsidRPr="00BE67B4" w:rsidRDefault="00BA50E2" w:rsidP="00D748C0">
      <w:pPr>
        <w:pStyle w:val="Style0"/>
        <w:tabs>
          <w:tab w:val="left" w:pos="2304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ind w:firstLine="851"/>
        <w:rPr>
          <w:rStyle w:val="afd"/>
          <w:rFonts w:ascii="Times New Roman" w:hAnsi="Times New Roman"/>
          <w:color w:val="FF0000"/>
        </w:rPr>
      </w:pPr>
      <w:hyperlink r:id="rId11" w:history="1">
        <w:r w:rsidR="00D748C0" w:rsidRPr="00CF3EDF">
          <w:rPr>
            <w:rStyle w:val="afd"/>
            <w:rFonts w:ascii="Times New Roman" w:hAnsi="Times New Roman"/>
            <w:lang w:val="en-US"/>
          </w:rPr>
          <w:t>tender</w:t>
        </w:r>
        <w:r w:rsidR="00D748C0" w:rsidRPr="00776E88">
          <w:rPr>
            <w:rStyle w:val="afd"/>
            <w:rFonts w:ascii="Times New Roman" w:hAnsi="Times New Roman"/>
          </w:rPr>
          <w:t>@</w:t>
        </w:r>
        <w:r w:rsidR="00D748C0" w:rsidRPr="00CF3EDF">
          <w:rPr>
            <w:rStyle w:val="afd"/>
            <w:rFonts w:ascii="Times New Roman" w:hAnsi="Times New Roman"/>
            <w:lang w:val="en-US"/>
          </w:rPr>
          <w:t>yanos</w:t>
        </w:r>
        <w:r w:rsidR="00D748C0" w:rsidRPr="00776E88">
          <w:rPr>
            <w:rStyle w:val="afd"/>
            <w:rFonts w:ascii="Times New Roman" w:hAnsi="Times New Roman"/>
          </w:rPr>
          <w:t>.</w:t>
        </w:r>
        <w:r w:rsidR="00D748C0" w:rsidRPr="00CF3EDF">
          <w:rPr>
            <w:rStyle w:val="afd"/>
            <w:rFonts w:ascii="Times New Roman" w:hAnsi="Times New Roman"/>
            <w:lang w:val="en-US"/>
          </w:rPr>
          <w:t>slavneft</w:t>
        </w:r>
        <w:r w:rsidR="00D748C0" w:rsidRPr="00776E88">
          <w:rPr>
            <w:rStyle w:val="afd"/>
            <w:rFonts w:ascii="Times New Roman" w:hAnsi="Times New Roman"/>
          </w:rPr>
          <w:t>.</w:t>
        </w:r>
        <w:r w:rsidR="00D748C0" w:rsidRPr="00CF3EDF">
          <w:rPr>
            <w:rStyle w:val="afd"/>
            <w:rFonts w:ascii="Times New Roman" w:hAnsi="Times New Roman"/>
            <w:lang w:val="en-US"/>
          </w:rPr>
          <w:t>ru</w:t>
        </w:r>
      </w:hyperlink>
    </w:p>
    <w:p w:rsidR="00F13753" w:rsidRPr="00C623F9" w:rsidRDefault="00F13753" w:rsidP="00F13753">
      <w:pPr>
        <w:spacing w:before="60" w:after="60"/>
        <w:ind w:firstLine="567"/>
        <w:jc w:val="both"/>
        <w:rPr>
          <w:b/>
          <w:bCs/>
          <w:sz w:val="16"/>
          <w:szCs w:val="16"/>
        </w:rPr>
      </w:pPr>
      <w:r w:rsidRPr="00FF6F38">
        <w:t>Настоящее предложение делать оферты, изменения и дополнения к нему, разъяснения настоящего предложения для участников закупки размещаются на интернет-сайт</w:t>
      </w:r>
      <w:r>
        <w:t>е</w:t>
      </w:r>
      <w:r w:rsidRPr="00FF6F38">
        <w:t xml:space="preserve"> </w:t>
      </w:r>
      <w:r>
        <w:t xml:space="preserve">Общества: </w:t>
      </w:r>
      <w:r>
        <w:rPr>
          <w:color w:val="0000FF"/>
          <w:sz w:val="28"/>
          <w:szCs w:val="28"/>
          <w:u w:val="single"/>
        </w:rPr>
        <w:t>http://www.refine</w:t>
      </w:r>
      <w:bookmarkStart w:id="0" w:name="_Hlt383783269"/>
      <w:bookmarkStart w:id="1" w:name="_Hlt383783268"/>
      <w:bookmarkEnd w:id="0"/>
      <w:r>
        <w:rPr>
          <w:color w:val="0000FF"/>
          <w:sz w:val="28"/>
          <w:szCs w:val="28"/>
          <w:u w:val="single"/>
        </w:rPr>
        <w:t>r</w:t>
      </w:r>
      <w:bookmarkEnd w:id="1"/>
      <w:r>
        <w:rPr>
          <w:color w:val="0000FF"/>
          <w:sz w:val="28"/>
          <w:szCs w:val="28"/>
          <w:u w:val="single"/>
        </w:rPr>
        <w:t>y.yarosl</w:t>
      </w:r>
      <w:bookmarkStart w:id="2" w:name="_Hlt384656594"/>
      <w:bookmarkStart w:id="3" w:name="_Hlt384656593"/>
      <w:bookmarkEnd w:id="2"/>
      <w:r>
        <w:rPr>
          <w:color w:val="0000FF"/>
          <w:sz w:val="28"/>
          <w:szCs w:val="28"/>
          <w:u w:val="single"/>
        </w:rPr>
        <w:t>a</w:t>
      </w:r>
      <w:bookmarkEnd w:id="3"/>
      <w:r>
        <w:rPr>
          <w:color w:val="0000FF"/>
          <w:sz w:val="28"/>
          <w:szCs w:val="28"/>
          <w:u w:val="single"/>
        </w:rPr>
        <w:t>vl.su/index.</w:t>
      </w:r>
      <w:bookmarkStart w:id="4" w:name="_Hlt383091692"/>
      <w:bookmarkStart w:id="5" w:name="_Hlt383091691"/>
      <w:bookmarkEnd w:id="4"/>
      <w:r>
        <w:rPr>
          <w:color w:val="0000FF"/>
          <w:sz w:val="28"/>
          <w:szCs w:val="28"/>
          <w:u w:val="single"/>
        </w:rPr>
        <w:t>p</w:t>
      </w:r>
      <w:bookmarkEnd w:id="5"/>
      <w:r>
        <w:rPr>
          <w:color w:val="0000FF"/>
          <w:sz w:val="28"/>
          <w:szCs w:val="28"/>
          <w:u w:val="single"/>
        </w:rPr>
        <w:t>hp?module=tend</w:t>
      </w:r>
    </w:p>
    <w:p w:rsidR="00F13753" w:rsidRDefault="00F13753" w:rsidP="00F13753">
      <w:pPr>
        <w:spacing w:before="60" w:after="60" w:line="360" w:lineRule="auto"/>
        <w:ind w:firstLine="567"/>
        <w:jc w:val="both"/>
        <w:rPr>
          <w:b/>
          <w:bCs/>
        </w:rPr>
      </w:pPr>
      <w:r w:rsidRPr="008D1046">
        <w:rPr>
          <w:b/>
          <w:bCs/>
        </w:rPr>
        <w:t>Внимание:</w:t>
      </w:r>
      <w:r w:rsidRPr="0051171E">
        <w:rPr>
          <w:b/>
          <w:bCs/>
        </w:rPr>
        <w:t xml:space="preserve"> настоящее предложение, ни при каких обстоятельствах не может</w:t>
      </w:r>
      <w:r>
        <w:rPr>
          <w:b/>
          <w:bCs/>
        </w:rPr>
        <w:t xml:space="preserve"> расцениваться как публичная оферта. Соответственно, ОАО «Славнефть-ЯНОС»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F13753" w:rsidRPr="003D7B91" w:rsidRDefault="00F13753" w:rsidP="00F13753">
      <w:pPr>
        <w:spacing w:before="60" w:after="60" w:line="360" w:lineRule="auto"/>
        <w:ind w:firstLine="567"/>
        <w:jc w:val="both"/>
        <w:rPr>
          <w:color w:val="000000"/>
        </w:rPr>
      </w:pPr>
      <w:r w:rsidRPr="003D7B91">
        <w:rPr>
          <w:color w:val="000000"/>
        </w:rPr>
        <w:t>Условия проекта договора являются окончательными и не подлежат каким-либо изменениям в процессе его заключения.</w:t>
      </w:r>
    </w:p>
    <w:p w:rsidR="00BA50E2" w:rsidRDefault="00F13753" w:rsidP="00F13753">
      <w:pPr>
        <w:pStyle w:val="af3"/>
        <w:tabs>
          <w:tab w:val="left" w:pos="709"/>
        </w:tabs>
        <w:spacing w:after="0" w:line="276" w:lineRule="auto"/>
        <w:ind w:firstLine="709"/>
        <w:jc w:val="both"/>
        <w:rPr>
          <w:color w:val="000000"/>
        </w:rPr>
      </w:pPr>
      <w:r>
        <w:rPr>
          <w:color w:val="000000"/>
        </w:rPr>
        <w:t>Сообщаем, что в целях выявления и предупреждения фактов коррупции, мошенничества и иных злоупотреблений в ОАО «Славнефть-ЯНОС» организована круглосуточная «Горячая линия», по которой Вы можете сообщить о ставших известными Вам случаях совершения противоправных действий как работниками ОАО «Славнефть-</w:t>
      </w:r>
    </w:p>
    <w:p w:rsidR="00F13753" w:rsidRDefault="00BA50E2" w:rsidP="00F13753">
      <w:pPr>
        <w:pStyle w:val="af3"/>
        <w:tabs>
          <w:tab w:val="left" w:pos="709"/>
        </w:tabs>
        <w:spacing w:after="0" w:line="276" w:lineRule="auto"/>
        <w:ind w:firstLine="709"/>
        <w:jc w:val="both"/>
        <w:rPr>
          <w:color w:val="000000"/>
        </w:rPr>
      </w:pPr>
      <w:r>
        <w:rPr>
          <w:color w:val="000000"/>
        </w:rPr>
        <w:br w:type="page"/>
      </w:r>
      <w:r w:rsidR="00F13753">
        <w:rPr>
          <w:color w:val="000000"/>
        </w:rPr>
        <w:lastRenderedPageBreak/>
        <w:t xml:space="preserve">ЯНОС», так и в отношении них. Телефон «Горячей линии»: +7 (4852) 49-93-33, электронная почта </w:t>
      </w:r>
      <w:r w:rsidR="00F13753">
        <w:rPr>
          <w:color w:val="000000"/>
          <w:lang w:val="en-US"/>
        </w:rPr>
        <w:t>hotline</w:t>
      </w:r>
      <w:r w:rsidR="00F13753" w:rsidRPr="008D1046">
        <w:rPr>
          <w:color w:val="000000"/>
        </w:rPr>
        <w:t>@</w:t>
      </w:r>
      <w:r w:rsidR="00F13753">
        <w:rPr>
          <w:color w:val="000000"/>
          <w:lang w:val="en-US"/>
        </w:rPr>
        <w:t>yanos</w:t>
      </w:r>
      <w:r w:rsidR="00F13753" w:rsidRPr="008D1046">
        <w:rPr>
          <w:color w:val="000000"/>
        </w:rPr>
        <w:t>.</w:t>
      </w:r>
      <w:r w:rsidR="00F13753">
        <w:rPr>
          <w:color w:val="000000"/>
          <w:lang w:val="en-US"/>
        </w:rPr>
        <w:t>slavneft</w:t>
      </w:r>
      <w:r w:rsidR="00F13753" w:rsidRPr="006C517B">
        <w:rPr>
          <w:color w:val="000000"/>
        </w:rPr>
        <w:t>.</w:t>
      </w:r>
      <w:r w:rsidR="00F13753">
        <w:rPr>
          <w:color w:val="000000"/>
          <w:lang w:val="en-US"/>
        </w:rPr>
        <w:t>ru</w:t>
      </w:r>
      <w:r w:rsidR="00F13753">
        <w:rPr>
          <w:color w:val="000000"/>
        </w:rPr>
        <w:t xml:space="preserve"> </w:t>
      </w:r>
    </w:p>
    <w:p w:rsidR="00D748C0" w:rsidRDefault="00D748C0" w:rsidP="00035818">
      <w:pPr>
        <w:jc w:val="right"/>
        <w:rPr>
          <w:b/>
          <w:bCs/>
        </w:rPr>
      </w:pPr>
    </w:p>
    <w:p w:rsidR="00D748C0" w:rsidRDefault="00D748C0" w:rsidP="00035818">
      <w:pPr>
        <w:jc w:val="right"/>
        <w:rPr>
          <w:b/>
          <w:bCs/>
        </w:rPr>
      </w:pPr>
    </w:p>
    <w:p w:rsidR="00D748C0" w:rsidRDefault="00D748C0" w:rsidP="00035818">
      <w:pPr>
        <w:jc w:val="right"/>
        <w:rPr>
          <w:b/>
          <w:bCs/>
        </w:rPr>
      </w:pP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B05736" w:rsidRDefault="00B05736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B05736" w:rsidRDefault="00B05736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B05736" w:rsidRDefault="00B05736" w:rsidP="00B05736">
      <w:pPr>
        <w:ind w:left="4956" w:firstLine="708"/>
        <w:jc w:val="both"/>
        <w:rPr>
          <w:b/>
        </w:rPr>
      </w:pP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Руководитель Тендерного комитета </w:t>
      </w:r>
      <w:r>
        <w:rPr>
          <w:rFonts w:cs="Arial"/>
          <w:b/>
          <w:szCs w:val="22"/>
        </w:rPr>
        <w:tab/>
      </w:r>
      <w:r>
        <w:rPr>
          <w:rFonts w:cs="Arial"/>
          <w:b/>
          <w:szCs w:val="22"/>
        </w:rPr>
        <w:tab/>
        <w:t>____________________ М.В. Королев</w:t>
      </w:r>
    </w:p>
    <w:p w:rsidR="00D748C0" w:rsidRDefault="00D748C0" w:rsidP="00035818">
      <w:pPr>
        <w:jc w:val="right"/>
        <w:rPr>
          <w:b/>
          <w:bCs/>
        </w:rPr>
      </w:pPr>
    </w:p>
    <w:p w:rsidR="00D748C0" w:rsidRDefault="00D748C0" w:rsidP="00035818">
      <w:pPr>
        <w:jc w:val="right"/>
        <w:rPr>
          <w:b/>
          <w:bCs/>
        </w:rPr>
      </w:pPr>
    </w:p>
    <w:p w:rsidR="00D748C0" w:rsidRDefault="00D748C0" w:rsidP="00035818">
      <w:pPr>
        <w:jc w:val="right"/>
        <w:rPr>
          <w:b/>
          <w:bCs/>
        </w:rPr>
      </w:pPr>
    </w:p>
    <w:p w:rsidR="00D748C0" w:rsidRDefault="00D748C0" w:rsidP="00035818">
      <w:pPr>
        <w:jc w:val="right"/>
        <w:rPr>
          <w:b/>
          <w:bCs/>
        </w:rPr>
      </w:pPr>
    </w:p>
    <w:p w:rsidR="001E2DD9" w:rsidRDefault="009F0941" w:rsidP="00035818">
      <w:pPr>
        <w:jc w:val="right"/>
        <w:rPr>
          <w:b/>
          <w:bCs/>
        </w:rPr>
      </w:pPr>
      <w:r>
        <w:rPr>
          <w:b/>
          <w:bCs/>
        </w:rPr>
        <w:br w:type="page"/>
      </w:r>
      <w:r w:rsidR="00C81FB9">
        <w:rPr>
          <w:b/>
          <w:bCs/>
        </w:rPr>
        <w:lastRenderedPageBreak/>
        <w:t xml:space="preserve">Форма </w:t>
      </w:r>
      <w:r w:rsidR="00E1793B">
        <w:rPr>
          <w:b/>
          <w:bCs/>
        </w:rPr>
        <w:t>2</w:t>
      </w: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1E2DD9" w:rsidRDefault="001E2DD9" w:rsidP="0017700F">
      <w:pPr>
        <w:autoSpaceDE w:val="0"/>
        <w:autoSpaceDN w:val="0"/>
        <w:adjustRightInd w:val="0"/>
        <w:spacing w:before="60"/>
        <w:jc w:val="both"/>
      </w:pPr>
      <w:r>
        <w:t xml:space="preserve">1. Изучив условия предложения делать оферты </w:t>
      </w:r>
      <w:r w:rsidRPr="00F2708A">
        <w:t>№</w:t>
      </w:r>
      <w:r w:rsidR="00E44C85">
        <w:t>570</w:t>
      </w:r>
      <w:r w:rsidR="00CD5D52" w:rsidRPr="00F2708A">
        <w:t>-КС-201</w:t>
      </w:r>
      <w:r w:rsidR="00F53E1B" w:rsidRPr="00F2708A">
        <w:t>4</w:t>
      </w:r>
      <w:r w:rsidR="00026FB9">
        <w:t xml:space="preserve"> </w:t>
      </w:r>
      <w:r w:rsidR="00546D76">
        <w:t xml:space="preserve">от </w:t>
      </w:r>
      <w:r w:rsidR="00675A4D">
        <w:t>__</w:t>
      </w:r>
      <w:r w:rsidR="007F19C3" w:rsidRPr="002C2CD4">
        <w:t>.</w:t>
      </w:r>
      <w:r w:rsidR="005A63BA">
        <w:t>__</w:t>
      </w:r>
      <w:r w:rsidR="009B4347" w:rsidRPr="002C2CD4">
        <w:t>.201</w:t>
      </w:r>
      <w:r w:rsidR="00F53E1B">
        <w:t>4</w:t>
      </w:r>
      <w:r w:rsidR="009B4347">
        <w:t xml:space="preserve"> 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 w:rsidR="00091D43">
        <w:t xml:space="preserve"> </w:t>
      </w:r>
      <w:r>
        <w:t>сообщаем о согласии сделать Оферту</w:t>
      </w:r>
      <w:r w:rsidR="00546D76">
        <w:t xml:space="preserve"> № </w:t>
      </w:r>
      <w:r>
        <w:t xml:space="preserve"> </w:t>
      </w:r>
      <w:r w:rsidR="00546D76" w:rsidRPr="00546D76">
        <w:t>&lt;</w:t>
      </w:r>
      <w:r w:rsidR="00546D76">
        <w:t>исх. Номер Оферты</w:t>
      </w:r>
      <w:r w:rsidR="00546D76" w:rsidRPr="00546D76">
        <w:t>.&gt;</w:t>
      </w:r>
      <w:r w:rsidR="00546D76">
        <w:t xml:space="preserve"> от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 w:rsidR="00546D76">
        <w:t xml:space="preserve"> </w:t>
      </w:r>
      <w:r>
        <w:t>и, в случае принятия нашей Оферты, заключить с ОАО </w:t>
      </w:r>
      <w:r w:rsidR="00F63802">
        <w:t>"</w:t>
      </w:r>
      <w:r>
        <w:t>Славнефть-ЯНОС</w:t>
      </w:r>
      <w:r w:rsidR="00F63802">
        <w:t>"</w:t>
      </w:r>
      <w:r>
        <w:t xml:space="preserve"> договор </w:t>
      </w:r>
      <w:r w:rsidR="005A63BA" w:rsidRPr="005A63BA">
        <w:t xml:space="preserve">на </w:t>
      </w:r>
      <w:r w:rsidR="009B2267" w:rsidRPr="00407AC6">
        <w:rPr>
          <w:b/>
        </w:rPr>
        <w:t>Выполнение</w:t>
      </w:r>
      <w:r w:rsidR="009B2267" w:rsidRPr="0088773C">
        <w:rPr>
          <w:b/>
        </w:rPr>
        <w:t xml:space="preserve"> </w:t>
      </w:r>
      <w:r w:rsidR="009B2267" w:rsidRPr="00407AC6">
        <w:rPr>
          <w:b/>
        </w:rPr>
        <w:t>проектных работ в соответствии с</w:t>
      </w:r>
      <w:r w:rsidR="00AE0920">
        <w:rPr>
          <w:b/>
        </w:rPr>
        <w:t xml:space="preserve"> заданием на проектирование </w:t>
      </w:r>
      <w:r w:rsidR="0088773C">
        <w:rPr>
          <w:b/>
        </w:rPr>
        <w:t>№</w:t>
      </w:r>
      <w:r w:rsidR="0088773C" w:rsidRPr="0088773C">
        <w:rPr>
          <w:b/>
        </w:rPr>
        <w:t>20-92 «Модернизация сетей связи от АТС заводоуправления до АБК цеха №23 (перенос кабелей связи в землю)»</w:t>
      </w:r>
      <w:r w:rsidR="0088773C">
        <w:t xml:space="preserve"> в рамках мероприятия технического перевооружения «</w:t>
      </w:r>
      <w:r w:rsidR="0088773C" w:rsidRPr="00F41E9C">
        <w:t>Модернизация се</w:t>
      </w:r>
      <w:r w:rsidR="0088773C">
        <w:t>тей связи</w:t>
      </w:r>
      <w:r w:rsidR="0088773C" w:rsidRPr="00F41E9C">
        <w:t xml:space="preserve"> (Цех № 20)</w:t>
      </w:r>
      <w:r w:rsidR="0088773C">
        <w:t>»</w:t>
      </w:r>
      <w:r w:rsidR="00F53E1B" w:rsidRPr="005A63BA">
        <w:t>,</w:t>
      </w:r>
      <w:r w:rsidR="00F53E1B">
        <w:t xml:space="preserve"> </w:t>
      </w:r>
      <w:r w:rsidR="00652CAF">
        <w:t>условиях указанного ПДО</w:t>
      </w:r>
      <w:r w:rsidR="004B0F1F">
        <w:t>,</w:t>
      </w:r>
      <w:r w:rsidR="00091D43">
        <w:t xml:space="preserve"> </w:t>
      </w:r>
      <w:r w:rsidRPr="00A80684">
        <w:t>н</w:t>
      </w:r>
      <w:r>
        <w:t xml:space="preserve">е </w:t>
      </w:r>
      <w:r w:rsidRPr="004E256A">
        <w:t>позднее 2</w:t>
      </w:r>
      <w:r w:rsidR="00546D76">
        <w:t>0</w:t>
      </w:r>
      <w:r w:rsidRPr="004E256A">
        <w:t xml:space="preserve"> дней с момента уведомления о принятии нашего предложения.</w:t>
      </w:r>
    </w:p>
    <w:p w:rsidR="005626C9" w:rsidRDefault="00546D76" w:rsidP="00546D76">
      <w:pPr>
        <w:jc w:val="both"/>
      </w:pPr>
      <w:r>
        <w:t xml:space="preserve">2. </w:t>
      </w:r>
      <w:r w:rsidR="005626C9"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(уклонимся)</w:t>
      </w:r>
      <w:r w:rsidR="00AE6777">
        <w:rPr>
          <w:color w:val="FF0000"/>
        </w:rPr>
        <w:t xml:space="preserve"> </w:t>
      </w:r>
      <w:r w:rsidR="00142A08">
        <w:t>от подписания договора</w:t>
      </w:r>
      <w:r>
        <w:t xml:space="preserve"> </w:t>
      </w:r>
      <w:r w:rsidR="008904AC">
        <w:t xml:space="preserve"> </w:t>
      </w:r>
      <w:r w:rsidR="005626C9">
        <w:t xml:space="preserve">на предложенных нами в оферте </w:t>
      </w:r>
      <w:r w:rsidR="005626C9" w:rsidRPr="00DE756C">
        <w:rPr>
          <w:b/>
        </w:rPr>
        <w:t>&lt;номер оферты&gt;</w:t>
      </w:r>
      <w:r w:rsidR="005626C9">
        <w:t xml:space="preserve"> от </w:t>
      </w:r>
      <w:r w:rsidR="005626C9" w:rsidRPr="00DE756C">
        <w:rPr>
          <w:b/>
        </w:rPr>
        <w:t>&lt;дата оферты&gt;</w:t>
      </w:r>
      <w:r w:rsidR="005626C9">
        <w:rPr>
          <w:b/>
        </w:rPr>
        <w:t xml:space="preserve"> </w:t>
      </w:r>
      <w:r w:rsidR="005626C9">
        <w:t xml:space="preserve">условиях после получения уведомления об акцепте оферты со стороны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, мы обязуемся безусловно и безоговорочно, не позднее пяти календарных дней </w:t>
      </w:r>
      <w:r w:rsidR="004A00C4" w:rsidRPr="00E82A9F">
        <w:t>после</w:t>
      </w:r>
      <w:r w:rsidR="005626C9" w:rsidRPr="00E82A9F">
        <w:t xml:space="preserve"> истечения</w:t>
      </w:r>
      <w:r w:rsidR="005626C9">
        <w:t xml:space="preserve"> срока, установленного для подписания договора </w:t>
      </w:r>
      <w:r w:rsidR="008904AC">
        <w:t xml:space="preserve">подряда </w:t>
      </w:r>
      <w:r w:rsidR="005626C9">
        <w:t>(или дня отказа), уплатить Обществу штрафную неустойку в размере 5% от суммы Оферты. Призна</w:t>
      </w:r>
      <w:r w:rsidR="00C857B1">
        <w:t>е</w:t>
      </w:r>
      <w:r w:rsidR="005626C9">
        <w:t xml:space="preserve">м, что при несвоевременной или неполной уплате штрафной неустойки ОАО </w:t>
      </w:r>
      <w:r w:rsidR="00F63802">
        <w:t>"</w:t>
      </w:r>
      <w:r w:rsidR="005626C9">
        <w:t>Славнефть-ЯНОС</w:t>
      </w:r>
      <w:r w:rsidR="00F63802">
        <w:t>"</w:t>
      </w:r>
      <w:r w:rsidR="005626C9">
        <w:t xml:space="preserve">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CD5466" w:rsidP="009607F5">
      <w:pPr>
        <w:spacing w:before="20"/>
      </w:pPr>
      <w:r>
        <w:t>Наименование организации: __</w:t>
      </w:r>
      <w:r w:rsidR="001E2DD9">
        <w:t>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Мест</w:t>
      </w:r>
      <w:r w:rsidR="00C76EF4">
        <w:t xml:space="preserve">онахождение: </w:t>
      </w:r>
      <w:r w:rsidR="00CD5466">
        <w:t>_______</w:t>
      </w:r>
      <w:r>
        <w:t>_________________________________________________________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1E2DD9" w:rsidRDefault="001E2DD9" w:rsidP="00142A08">
      <w:pPr>
        <w:spacing w:before="60"/>
      </w:pPr>
      <w:r>
        <w:t>Телефо</w:t>
      </w:r>
      <w:r w:rsidR="00CD5466">
        <w:t xml:space="preserve">н, телефакс, электронный адрес:  </w:t>
      </w:r>
      <w:r>
        <w:t>______________________________________________</w:t>
      </w:r>
    </w:p>
    <w:p w:rsidR="001E2DD9" w:rsidRDefault="001E2DD9" w:rsidP="00142A08">
      <w:pPr>
        <w:spacing w:before="60"/>
      </w:pPr>
      <w:r>
        <w:t>Организационно - правовая форма: ________________________________________________________________________________</w:t>
      </w:r>
    </w:p>
    <w:p w:rsidR="001E2DD9" w:rsidRDefault="001E2DD9" w:rsidP="00142A08">
      <w:pPr>
        <w:spacing w:before="60"/>
      </w:pPr>
      <w:r>
        <w:t>Дата, место и орган регистрации организации: _________________________________________________________________________________</w:t>
      </w:r>
    </w:p>
    <w:p w:rsidR="001E2DD9" w:rsidRDefault="001E2DD9" w:rsidP="00142A08">
      <w:pPr>
        <w:spacing w:before="60"/>
      </w:pPr>
      <w:r>
        <w:t>Банковские реквизиты: _______________________________________________________________________________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</w:t>
      </w:r>
      <w:r w:rsidR="00035818">
        <w:t>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1E2DD9" w:rsidRDefault="001E2DD9" w:rsidP="009C01B3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</w:p>
    <w:p w:rsidR="001E2DD9" w:rsidRDefault="00C76EF4" w:rsidP="00847C8F">
      <w:r>
        <w:t>_______</w:t>
      </w:r>
      <w:r w:rsidR="001E2DD9">
        <w:t>________________________________________________</w:t>
      </w:r>
      <w:r w:rsidR="00322AC1">
        <w:t>____</w:t>
      </w:r>
      <w:r w:rsidR="001E2DD9">
        <w:t>___________________</w:t>
      </w:r>
      <w:r w:rsidR="00035818">
        <w:t>_</w:t>
      </w:r>
    </w:p>
    <w:p w:rsidR="001E2DD9" w:rsidRDefault="00546D76" w:rsidP="009C01B3">
      <w:pPr>
        <w:spacing w:before="120"/>
        <w:jc w:val="both"/>
      </w:pPr>
      <w:r>
        <w:t>4</w:t>
      </w:r>
      <w:r w:rsidR="001E2DD9">
        <w:t xml:space="preserve">. Мы признаем право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 xml:space="preserve"> не акцептовать ни одну из оферт, и в этом случае мы не будем иметь претензий к Конкурсной комиссии и ОАО </w:t>
      </w:r>
      <w:r w:rsidR="00F63802">
        <w:t>"</w:t>
      </w:r>
      <w:r w:rsidR="001E2DD9">
        <w:t>Славнефть-ЯНОС</w:t>
      </w:r>
      <w:r w:rsidR="00F63802">
        <w:t>"</w:t>
      </w:r>
      <w:r w:rsidR="001E2DD9">
        <w:t>.</w:t>
      </w:r>
    </w:p>
    <w:p w:rsidR="001E2DD9" w:rsidRDefault="00546D76" w:rsidP="0017700F">
      <w:pPr>
        <w:spacing w:before="60"/>
        <w:jc w:val="both"/>
      </w:pPr>
      <w:r>
        <w:lastRenderedPageBreak/>
        <w:t>5</w:t>
      </w:r>
      <w:r w:rsidR="001E2DD9">
        <w:t xml:space="preserve">. Сообщаем, что для оперативного взаимодействия с </w:t>
      </w:r>
      <w:r w:rsidR="002055EC">
        <w:t xml:space="preserve">Тендерной </w:t>
      </w:r>
      <w:r w:rsidR="001E2DD9">
        <w:t>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8A3014" w:rsidRDefault="008A3014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2055EC" w:rsidRDefault="002055EC" w:rsidP="0029484B"/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B93C75">
          <w:footerReference w:type="default" r:id="rId12"/>
          <w:type w:val="continuous"/>
          <w:pgSz w:w="11907" w:h="16840" w:code="9"/>
          <w:pgMar w:top="1134" w:right="850" w:bottom="851" w:left="1560" w:header="340" w:footer="340" w:gutter="0"/>
          <w:cols w:space="60"/>
          <w:noEndnote/>
          <w:docGrid w:linePitch="326"/>
        </w:sectPr>
      </w:pPr>
    </w:p>
    <w:p w:rsidR="001E2DD9" w:rsidRPr="00827FE9" w:rsidRDefault="00C81FB9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 xml:space="preserve">Форма </w:t>
      </w:r>
      <w:r w:rsidR="003B4237">
        <w:rPr>
          <w:b/>
          <w:bCs/>
          <w:color w:val="000000"/>
        </w:rPr>
        <w:t>3</w:t>
      </w:r>
    </w:p>
    <w:p w:rsidR="001E2DD9" w:rsidRDefault="00BA50E2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216" filled="f" stroked="f">
            <v:textbox style="mso-next-textbox:#_x0000_s1026">
              <w:txbxContent>
                <w:p w:rsidR="00E44C85" w:rsidRDefault="00E44C85" w:rsidP="009332C1">
                  <w:r>
                    <w:t>На бланке организации</w:t>
                  </w:r>
                </w:p>
                <w:p w:rsidR="00E44C85" w:rsidRPr="009332C1" w:rsidRDefault="00E44C85">
                  <w:pPr>
                    <w:rPr>
                      <w:sz w:val="16"/>
                      <w:szCs w:val="16"/>
                    </w:rPr>
                  </w:pPr>
                </w:p>
                <w:p w:rsidR="00E44C85" w:rsidRDefault="00E44C85">
                  <w:r>
                    <w:t>&lt;исходящий номер&gt;</w:t>
                  </w:r>
                </w:p>
                <w:p w:rsidR="00E44C85" w:rsidRPr="00B95502" w:rsidRDefault="00E44C85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D324D">
        <w:t>00</w:t>
      </w:r>
      <w:r>
        <w:t xml:space="preserve">,г. Ярославль, </w:t>
      </w:r>
      <w:r w:rsidR="006D324D">
        <w:t xml:space="preserve">ГКП,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</w:t>
      </w:r>
    </w:p>
    <w:p w:rsidR="000422B3" w:rsidRDefault="000422B3">
      <w:pPr>
        <w:jc w:val="center"/>
        <w:rPr>
          <w:b/>
          <w:bCs/>
        </w:rPr>
      </w:pPr>
    </w:p>
    <w:p w:rsidR="000422B3" w:rsidRDefault="000422B3">
      <w:pPr>
        <w:jc w:val="center"/>
        <w:rPr>
          <w:b/>
          <w:bCs/>
        </w:rPr>
      </w:pP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 xml:space="preserve">оговора </w:t>
      </w:r>
      <w:r w:rsidR="00992283" w:rsidRPr="005A63BA">
        <w:t xml:space="preserve">на </w:t>
      </w:r>
      <w:r w:rsidR="009B2267" w:rsidRPr="00407AC6">
        <w:rPr>
          <w:b/>
        </w:rPr>
        <w:t>Выполнение</w:t>
      </w:r>
      <w:r w:rsidR="009B2267" w:rsidRPr="00407AC6">
        <w:t xml:space="preserve"> </w:t>
      </w:r>
      <w:r w:rsidR="009B2267" w:rsidRPr="00407AC6">
        <w:rPr>
          <w:b/>
        </w:rPr>
        <w:t>проектных работ в соответствии с</w:t>
      </w:r>
      <w:r w:rsidR="00624223">
        <w:rPr>
          <w:b/>
        </w:rPr>
        <w:t xml:space="preserve"> заданием на проектирование </w:t>
      </w:r>
      <w:r w:rsidR="00E56F04">
        <w:rPr>
          <w:b/>
        </w:rPr>
        <w:t>№</w:t>
      </w:r>
      <w:r w:rsidR="00E56F04" w:rsidRPr="0088773C">
        <w:rPr>
          <w:b/>
        </w:rPr>
        <w:t>20-92 «Модернизация сетей связи от АТС заводоуправления до АБК цеха №23 (перенос кабелей связи в землю)»</w:t>
      </w:r>
      <w:r w:rsidR="00E56F04">
        <w:t xml:space="preserve"> в рамках мероприятия технического перевооружения «</w:t>
      </w:r>
      <w:r w:rsidR="00E56F04" w:rsidRPr="00F41E9C">
        <w:t>Модернизация се</w:t>
      </w:r>
      <w:r w:rsidR="00E56F04">
        <w:t>тей связи</w:t>
      </w:r>
      <w:r w:rsidR="00E56F04" w:rsidRPr="00F41E9C">
        <w:t xml:space="preserve"> (Цех № 20)</w:t>
      </w:r>
      <w:r w:rsidR="00E56F04">
        <w:t>»</w:t>
      </w:r>
      <w:r w:rsidR="00070F76">
        <w:t>,</w:t>
      </w:r>
      <w:r w:rsidR="004A00C4">
        <w:t xml:space="preserve"> </w:t>
      </w:r>
      <w:r>
        <w:t>и предлагает следующие условия:</w:t>
      </w:r>
    </w:p>
    <w:p w:rsidR="001E2DD9" w:rsidRDefault="001E2DD9">
      <w:pPr>
        <w:ind w:firstLine="720"/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5330"/>
      </w:tblGrid>
      <w:tr w:rsidR="001E2DD9" w:rsidTr="0078675B">
        <w:trPr>
          <w:trHeight w:val="1445"/>
        </w:trPr>
        <w:tc>
          <w:tcPr>
            <w:tcW w:w="4536" w:type="dxa"/>
            <w:vAlign w:val="center"/>
          </w:tcPr>
          <w:p w:rsidR="001E2DD9" w:rsidRDefault="001E2DD9" w:rsidP="00CE7AC2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1E2DD9" w:rsidRPr="00B12374" w:rsidRDefault="009B2267" w:rsidP="00E56F04">
            <w:pPr>
              <w:tabs>
                <w:tab w:val="left" w:pos="3240"/>
              </w:tabs>
              <w:jc w:val="center"/>
              <w:rPr>
                <w:color w:val="000000"/>
              </w:rPr>
            </w:pPr>
            <w:r w:rsidRPr="00407AC6">
              <w:rPr>
                <w:b/>
              </w:rPr>
              <w:t>Выполнение</w:t>
            </w:r>
            <w:r w:rsidRPr="00407AC6">
              <w:t xml:space="preserve"> </w:t>
            </w:r>
            <w:r w:rsidRPr="00407AC6">
              <w:rPr>
                <w:b/>
              </w:rPr>
              <w:t>проектных работ в соответствии с</w:t>
            </w:r>
            <w:r>
              <w:rPr>
                <w:b/>
              </w:rPr>
              <w:t xml:space="preserve"> заданием на проектирование </w:t>
            </w:r>
            <w:r w:rsidR="00624223">
              <w:rPr>
                <w:b/>
              </w:rPr>
              <w:t>№</w:t>
            </w:r>
            <w:r w:rsidR="00E56F04">
              <w:rPr>
                <w:b/>
              </w:rPr>
              <w:t>20-92</w:t>
            </w:r>
          </w:p>
        </w:tc>
      </w:tr>
      <w:tr w:rsidR="004835F0" w:rsidTr="0078675B">
        <w:trPr>
          <w:trHeight w:val="480"/>
        </w:trPr>
        <w:tc>
          <w:tcPr>
            <w:tcW w:w="4536" w:type="dxa"/>
            <w:vAlign w:val="center"/>
          </w:tcPr>
          <w:p w:rsidR="004835F0" w:rsidRDefault="004835F0" w:rsidP="004835F0">
            <w:pPr>
              <w:tabs>
                <w:tab w:val="left" w:pos="3240"/>
              </w:tabs>
            </w:pPr>
            <w:r w:rsidRPr="004835F0">
              <w:t>Сроки выполнения работ</w:t>
            </w:r>
          </w:p>
        </w:tc>
        <w:tc>
          <w:tcPr>
            <w:tcW w:w="5494" w:type="dxa"/>
            <w:vAlign w:val="center"/>
          </w:tcPr>
          <w:p w:rsidR="004835F0" w:rsidRPr="003D703A" w:rsidRDefault="004835F0" w:rsidP="003D703A">
            <w:pPr>
              <w:tabs>
                <w:tab w:val="left" w:pos="3240"/>
              </w:tabs>
              <w:jc w:val="center"/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 xml:space="preserve">Стоимость работ </w:t>
            </w:r>
            <w:r w:rsidR="00B41B9B" w:rsidRPr="008B35D5">
              <w:t>в руб. (</w:t>
            </w:r>
            <w:r>
              <w:t>без</w:t>
            </w:r>
            <w:r w:rsidR="00B41B9B" w:rsidRPr="008B35D5">
              <w:rPr>
                <w:color w:val="000000"/>
                <w:spacing w:val="1"/>
              </w:rPr>
              <w:t xml:space="preserve"> </w:t>
            </w:r>
            <w:r w:rsidR="00421A3A">
              <w:rPr>
                <w:color w:val="000000"/>
                <w:spacing w:val="1"/>
              </w:rPr>
              <w:t xml:space="preserve">учета </w:t>
            </w:r>
            <w:r w:rsidR="00B41B9B" w:rsidRPr="008B35D5">
              <w:rPr>
                <w:color w:val="000000"/>
                <w:spacing w:val="1"/>
              </w:rPr>
              <w:t>НДС</w:t>
            </w:r>
            <w:r w:rsidR="00B41B9B" w:rsidRPr="008B35D5">
              <w:rPr>
                <w:spacing w:val="1"/>
              </w:rPr>
              <w:t>)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>Полная стоим</w:t>
            </w:r>
            <w:r w:rsidR="00B40F4D">
              <w:t>ость работ в руб. (с уч</w:t>
            </w:r>
            <w:r w:rsidR="00A6567B">
              <w:t>е</w:t>
            </w:r>
            <w:r w:rsidR="00B40F4D">
              <w:t>том НДС</w:t>
            </w:r>
            <w:r>
              <w:t>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496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выполнения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1A765B">
        <w:trPr>
          <w:trHeight w:val="468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оплаты</w:t>
            </w:r>
            <w:r w:rsidR="00B72896">
              <w:t xml:space="preserve">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3C18D1" w:rsidTr="001A765B">
        <w:trPr>
          <w:trHeight w:val="419"/>
        </w:trPr>
        <w:tc>
          <w:tcPr>
            <w:tcW w:w="4536" w:type="dxa"/>
            <w:vAlign w:val="center"/>
          </w:tcPr>
          <w:p w:rsidR="003C18D1" w:rsidRDefault="003C18D1" w:rsidP="00BB2819">
            <w:pPr>
              <w:tabs>
                <w:tab w:val="left" w:pos="3240"/>
              </w:tabs>
            </w:pPr>
            <w:r>
              <w:t>Дополнительные условия</w:t>
            </w:r>
          </w:p>
        </w:tc>
        <w:tc>
          <w:tcPr>
            <w:tcW w:w="5494" w:type="dxa"/>
          </w:tcPr>
          <w:p w:rsidR="003C18D1" w:rsidRDefault="003C18D1">
            <w:pPr>
              <w:tabs>
                <w:tab w:val="left" w:pos="3240"/>
              </w:tabs>
            </w:pPr>
          </w:p>
        </w:tc>
      </w:tr>
    </w:tbl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 xml:space="preserve">1. Настоящее предложение действует до </w:t>
      </w:r>
      <w:r w:rsidR="00F63802">
        <w:rPr>
          <w:b/>
          <w:bCs/>
        </w:rPr>
        <w:t>"</w:t>
      </w:r>
      <w:r>
        <w:rPr>
          <w:b/>
          <w:bCs/>
        </w:rPr>
        <w:t>____</w:t>
      </w:r>
      <w:r w:rsidR="00F63802">
        <w:rPr>
          <w:b/>
          <w:bCs/>
        </w:rPr>
        <w:t>"</w:t>
      </w:r>
      <w:r>
        <w:rPr>
          <w:b/>
          <w:bCs/>
        </w:rPr>
        <w:t xml:space="preserve"> __________________ 20</w:t>
      </w:r>
      <w:r w:rsidR="004D1A64">
        <w:rPr>
          <w:b/>
          <w:bCs/>
        </w:rPr>
        <w:t>_</w:t>
      </w:r>
      <w:r>
        <w:rPr>
          <w:b/>
          <w:bCs/>
        </w:rPr>
        <w:t>_ г.</w:t>
      </w: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4. Настоящая оферта может быть акцептована не более одного раза.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5. Акцепт не может содержать условий, отличных от настоящей оферты.</w:t>
      </w:r>
    </w:p>
    <w:p w:rsidR="00920439" w:rsidRDefault="00920439" w:rsidP="009332C1">
      <w:pPr>
        <w:spacing w:before="120"/>
        <w:rPr>
          <w:b/>
          <w:bCs/>
        </w:rPr>
      </w:pPr>
      <w:r>
        <w:rPr>
          <w:b/>
          <w:bCs/>
        </w:rPr>
        <w:t>6. Более подробные условия оферты содержаться в приложениях, являющихся неотъемлемой частью оферты</w:t>
      </w:r>
      <w:r w:rsidR="00C21D87">
        <w:rPr>
          <w:b/>
          <w:bCs/>
        </w:rPr>
        <w:t>.</w:t>
      </w:r>
    </w:p>
    <w:p w:rsidR="00A6567B" w:rsidRDefault="00A6567B" w:rsidP="00920439">
      <w:pPr>
        <w:rPr>
          <w:i/>
          <w:iCs/>
        </w:rPr>
      </w:pPr>
    </w:p>
    <w:p w:rsidR="004E74F9" w:rsidRDefault="00920439" w:rsidP="00920439"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</w:t>
      </w:r>
      <w:r w:rsidR="001E2DD9">
        <w:rPr>
          <w:i/>
          <w:iCs/>
        </w:rPr>
        <w:t>Подпись:</w:t>
      </w:r>
      <w:r w:rsidR="00FB11F6" w:rsidRPr="00FB11F6">
        <w:t xml:space="preserve"> </w:t>
      </w:r>
      <w:r w:rsidR="00FB11F6">
        <w:t>_____</w:t>
      </w:r>
      <w:r w:rsidR="004E74F9">
        <w:t>____</w:t>
      </w:r>
      <w:r w:rsidR="00FB11F6">
        <w:t>___</w:t>
      </w:r>
    </w:p>
    <w:p w:rsidR="001E2DD9" w:rsidRDefault="00EA1F8C" w:rsidP="009332C1">
      <w:pPr>
        <w:jc w:val="right"/>
        <w:rPr>
          <w:b/>
          <w:bCs/>
        </w:rPr>
      </w:pPr>
      <w:r>
        <w:rPr>
          <w:b/>
          <w:bCs/>
        </w:rPr>
        <w:br w:type="page"/>
      </w:r>
      <w:r w:rsidR="00C81FB9">
        <w:rPr>
          <w:b/>
          <w:bCs/>
        </w:rPr>
        <w:lastRenderedPageBreak/>
        <w:t xml:space="preserve">Форма </w:t>
      </w:r>
      <w:r w:rsidR="002D7982">
        <w:rPr>
          <w:b/>
          <w:bCs/>
        </w:rPr>
        <w:t>4</w:t>
      </w:r>
    </w:p>
    <w:tbl>
      <w:tblPr>
        <w:tblW w:w="4244" w:type="dxa"/>
        <w:tblInd w:w="5407" w:type="dxa"/>
        <w:tblLook w:val="04A0" w:firstRow="1" w:lastRow="0" w:firstColumn="1" w:lastColumn="0" w:noHBand="0" w:noVBand="1"/>
      </w:tblPr>
      <w:tblGrid>
        <w:gridCol w:w="4244"/>
      </w:tblGrid>
      <w:tr w:rsidR="00057C10" w:rsidTr="00057C10">
        <w:tc>
          <w:tcPr>
            <w:tcW w:w="4244" w:type="dxa"/>
            <w:shd w:val="clear" w:color="auto" w:fill="auto"/>
          </w:tcPr>
          <w:p w:rsidR="00057C10" w:rsidRDefault="00057C10" w:rsidP="00E44C85"/>
          <w:p w:rsidR="00057C10" w:rsidRDefault="00057C10" w:rsidP="00E44C85"/>
          <w:p w:rsidR="00057C10" w:rsidRDefault="00057C10" w:rsidP="00E44C85">
            <w:r w:rsidRPr="00E41367">
              <w:t>УТВЕРЖД</w:t>
            </w:r>
            <w:r>
              <w:t>ЕНО</w:t>
            </w:r>
          </w:p>
        </w:tc>
      </w:tr>
      <w:tr w:rsidR="00057C10" w:rsidTr="00057C10">
        <w:tc>
          <w:tcPr>
            <w:tcW w:w="4244" w:type="dxa"/>
            <w:shd w:val="clear" w:color="auto" w:fill="auto"/>
          </w:tcPr>
          <w:p w:rsidR="00057C10" w:rsidRDefault="00057C10" w:rsidP="00E44C85">
            <w:r>
              <w:t>Решением Тендерной комиссии</w:t>
            </w:r>
          </w:p>
          <w:p w:rsidR="00057C10" w:rsidRDefault="00057C10" w:rsidP="00E44C85">
            <w:r>
              <w:t>ОАО «Славнефть-ЯНОС»</w:t>
            </w:r>
          </w:p>
          <w:p w:rsidR="00057C10" w:rsidRDefault="00057C10" w:rsidP="00BA50E2">
            <w:r>
              <w:t xml:space="preserve">Протокол № </w:t>
            </w:r>
            <w:r w:rsidR="00BA50E2">
              <w:rPr>
                <w:lang w:val="en-US"/>
              </w:rPr>
              <w:t>149</w:t>
            </w:r>
            <w:r>
              <w:t xml:space="preserve">  </w:t>
            </w:r>
          </w:p>
        </w:tc>
      </w:tr>
      <w:tr w:rsidR="00057C10" w:rsidTr="00057C10">
        <w:tc>
          <w:tcPr>
            <w:tcW w:w="4244" w:type="dxa"/>
            <w:shd w:val="clear" w:color="auto" w:fill="auto"/>
          </w:tcPr>
          <w:p w:rsidR="00057C10" w:rsidRDefault="00BA50E2" w:rsidP="00BA50E2">
            <w:r>
              <w:t>«</w:t>
            </w:r>
            <w:r>
              <w:rPr>
                <w:lang w:val="en-US"/>
              </w:rPr>
              <w:t>16</w:t>
            </w:r>
            <w:r w:rsidR="00057C10" w:rsidRPr="00E41367">
              <w:t xml:space="preserve">» </w:t>
            </w:r>
            <w:r>
              <w:t>октября</w:t>
            </w:r>
            <w:bookmarkStart w:id="6" w:name="_GoBack"/>
            <w:bookmarkEnd w:id="6"/>
            <w:r w:rsidR="00057C10" w:rsidRPr="00E41367">
              <w:t xml:space="preserve"> 201</w:t>
            </w:r>
            <w:r w:rsidR="00057C10">
              <w:t>4</w:t>
            </w:r>
            <w:r w:rsidR="00057C10" w:rsidRPr="00E41367">
              <w:t xml:space="preserve"> года</w:t>
            </w:r>
          </w:p>
        </w:tc>
      </w:tr>
    </w:tbl>
    <w:p w:rsidR="003A239B" w:rsidRDefault="003A239B">
      <w:pPr>
        <w:jc w:val="right"/>
        <w:rPr>
          <w:color w:val="FF0000"/>
        </w:rPr>
      </w:pPr>
    </w:p>
    <w:p w:rsidR="0036458E" w:rsidRPr="00935DAB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36458E" w:rsidRPr="00392C28" w:rsidRDefault="0036458E" w:rsidP="0036458E">
      <w:pPr>
        <w:suppressAutoHyphens/>
        <w:autoSpaceDE w:val="0"/>
        <w:jc w:val="both"/>
        <w:rPr>
          <w:b/>
          <w:iCs/>
        </w:rPr>
      </w:pPr>
      <w:r w:rsidRPr="00392C28">
        <w:rPr>
          <w:b/>
          <w:iCs/>
        </w:rPr>
        <w:t>1.Общие положения.</w:t>
      </w:r>
    </w:p>
    <w:p w:rsidR="008B3DD8" w:rsidRDefault="0036458E" w:rsidP="0036458E">
      <w:pPr>
        <w:suppressAutoHyphens/>
        <w:ind w:firstLine="709"/>
        <w:jc w:val="both"/>
      </w:pPr>
      <w:r>
        <w:rPr>
          <w:u w:val="single"/>
        </w:rPr>
        <w:t>Предмет закупки</w:t>
      </w:r>
      <w:r>
        <w:t xml:space="preserve">: </w:t>
      </w:r>
      <w:r w:rsidR="002C3070">
        <w:t>в</w:t>
      </w:r>
      <w:r w:rsidR="002C3070" w:rsidRPr="002C3070">
        <w:t xml:space="preserve">ыполнение проектных работ в соответствии с заданием на проектирование </w:t>
      </w:r>
      <w:r w:rsidR="00727B2B">
        <w:rPr>
          <w:b/>
        </w:rPr>
        <w:t>№</w:t>
      </w:r>
      <w:r w:rsidR="00727B2B" w:rsidRPr="0088773C">
        <w:rPr>
          <w:b/>
        </w:rPr>
        <w:t>20-92 «Модернизация сетей связи от АТС заводоуправления до АБК цеха №23 (перенос кабелей связи в землю)»</w:t>
      </w:r>
      <w:r w:rsidR="00727B2B">
        <w:t xml:space="preserve"> в рамках мероприятия технического перевооружения «</w:t>
      </w:r>
      <w:r w:rsidR="00727B2B" w:rsidRPr="00F41E9C">
        <w:t>Модернизация се</w:t>
      </w:r>
      <w:r w:rsidR="00727B2B">
        <w:t>тей связи</w:t>
      </w:r>
      <w:r w:rsidR="00727B2B" w:rsidRPr="00F41E9C">
        <w:t xml:space="preserve"> (Цех № 20)</w:t>
      </w:r>
      <w:r w:rsidR="00727B2B">
        <w:t>»</w:t>
      </w:r>
      <w:r w:rsidRPr="008B3DD8">
        <w:t>.</w:t>
      </w:r>
      <w:r>
        <w:t xml:space="preserve"> </w:t>
      </w:r>
    </w:p>
    <w:p w:rsidR="0036458E" w:rsidRDefault="0036458E" w:rsidP="0036458E">
      <w:pPr>
        <w:suppressAutoHyphens/>
        <w:ind w:firstLine="709"/>
        <w:jc w:val="both"/>
      </w:pPr>
      <w:r w:rsidRPr="00166C03">
        <w:t xml:space="preserve">Данный предмет закупки выставляется на тендер единым лотом. </w:t>
      </w:r>
    </w:p>
    <w:p w:rsidR="0036458E" w:rsidRDefault="0036458E" w:rsidP="0036458E">
      <w:pPr>
        <w:suppressAutoHyphens/>
        <w:ind w:firstLine="540"/>
        <w:jc w:val="both"/>
        <w:rPr>
          <w:u w:val="single"/>
        </w:rPr>
      </w:pPr>
      <w:r>
        <w:rPr>
          <w:u w:val="single"/>
        </w:rPr>
        <w:t xml:space="preserve">Содержание комплекса работ, вошедших в объем тендера: </w:t>
      </w:r>
    </w:p>
    <w:p w:rsidR="0036458E" w:rsidRDefault="0036458E" w:rsidP="0036458E">
      <w:pPr>
        <w:suppressAutoHyphens/>
        <w:ind w:firstLine="540"/>
        <w:jc w:val="both"/>
      </w:pPr>
      <w:r w:rsidRPr="00C249EA">
        <w:t xml:space="preserve">согласно задания на проектирование </w:t>
      </w:r>
      <w:r w:rsidR="00727B2B">
        <w:rPr>
          <w:b/>
        </w:rPr>
        <w:t>№</w:t>
      </w:r>
      <w:r w:rsidR="00727B2B" w:rsidRPr="0088773C">
        <w:rPr>
          <w:b/>
        </w:rPr>
        <w:t>20-92 «Модернизация сетей связи от АТС заводоуправления до АБК цеха №23 (перенос кабелей связи в землю)»</w:t>
      </w:r>
      <w:r w:rsidR="008B3DD8">
        <w:t>.</w:t>
      </w:r>
    </w:p>
    <w:p w:rsidR="0036458E" w:rsidRDefault="0036458E" w:rsidP="0036458E">
      <w:pPr>
        <w:suppressAutoHyphens/>
        <w:ind w:firstLine="540"/>
        <w:jc w:val="both"/>
      </w:pPr>
      <w:r>
        <w:t xml:space="preserve">Предоставленная контрагентом </w:t>
      </w:r>
      <w:r>
        <w:rPr>
          <w:u w:val="single"/>
        </w:rPr>
        <w:t>твердая</w:t>
      </w:r>
      <w:r>
        <w:t xml:space="preserve"> договорная цена работ, вошедших в объем тендера, </w:t>
      </w:r>
      <w:r w:rsidRPr="00734BA7">
        <w:t xml:space="preserve">должна включать в себя </w:t>
      </w:r>
      <w:r>
        <w:t xml:space="preserve">стоимость полного комплекса необходимых работ, в том числе учитывать затраты на все работы, сопровождающие процесс проектирования: сбор исходных данных, проведение инженерных изысканий, обследование строительных конструкций. </w:t>
      </w:r>
    </w:p>
    <w:p w:rsidR="0036458E" w:rsidRDefault="0036458E" w:rsidP="0036458E">
      <w:pPr>
        <w:suppressAutoHyphens/>
        <w:ind w:firstLine="540"/>
        <w:jc w:val="both"/>
      </w:pPr>
      <w:r w:rsidRPr="00C91407">
        <w:t>При необходимости увеличения или уменьшения объема проектирования по сравнению с Заданием на проектирование  Заказчик вносит изменения в Задание на проектирование к Договору</w:t>
      </w:r>
      <w:r>
        <w:t xml:space="preserve"> подряда</w:t>
      </w:r>
      <w:r w:rsidRPr="00C91407">
        <w:t>, направив письменное указание Подрядчику. Если такие изменения  повлекут за собой увеличение или уменьшение стоимости или сроков выполнения работ Подрядчиком, Подрядчик уведомляет об этом Заказчика в письменной форме с предоставлением оценки влияния таких изменений на стоимость и срок выполнения работ. Работы по измененному Заказчиком Заданию на проектирование выполняются и оплачиваются в соответствии с Дополнительным соглашением к данному Договору.</w:t>
      </w:r>
      <w:r>
        <w:t xml:space="preserve"> </w:t>
      </w:r>
    </w:p>
    <w:p w:rsidR="0036458E" w:rsidRPr="00026F3D" w:rsidRDefault="0036458E" w:rsidP="0036458E">
      <w:pPr>
        <w:suppressAutoHyphens/>
        <w:ind w:firstLine="540"/>
        <w:jc w:val="both"/>
        <w:rPr>
          <w:color w:val="FF0000"/>
        </w:rPr>
      </w:pPr>
      <w:r w:rsidRPr="00734BA7">
        <w:rPr>
          <w:u w:val="single"/>
        </w:rPr>
        <w:t>Основные технико-экономические параметры</w:t>
      </w:r>
      <w:r w:rsidRPr="00734BA7">
        <w:t xml:space="preserve">: </w:t>
      </w:r>
      <w:r w:rsidRPr="00265CC6">
        <w:t xml:space="preserve">работы производятся для ОАО «Славнефть-ЯНОС», являющегося опасным объектом, предусмотренным статьей 48.1 Градостроительного кодекса Российской Федерации, </w:t>
      </w:r>
      <w:r w:rsidR="005277C8">
        <w:t>в рамках мероприятия технического перевооружения «</w:t>
      </w:r>
      <w:r w:rsidR="005277C8" w:rsidRPr="00F41E9C">
        <w:t>Модернизация се</w:t>
      </w:r>
      <w:r w:rsidR="005277C8">
        <w:t>тей связи</w:t>
      </w:r>
      <w:r w:rsidR="005277C8" w:rsidRPr="00F41E9C">
        <w:t xml:space="preserve"> (Цех № 20)</w:t>
      </w:r>
      <w:r w:rsidR="005277C8">
        <w:t>»</w:t>
      </w:r>
      <w:r w:rsidRPr="00265CC6">
        <w:t>.</w:t>
      </w:r>
    </w:p>
    <w:p w:rsidR="0036458E" w:rsidRPr="00734BA7" w:rsidRDefault="0036458E" w:rsidP="0036458E">
      <w:pPr>
        <w:suppressAutoHyphens/>
        <w:autoSpaceDE w:val="0"/>
        <w:spacing w:before="120"/>
        <w:jc w:val="both"/>
      </w:pPr>
      <w:r w:rsidRPr="00734BA7">
        <w:rPr>
          <w:u w:val="single"/>
        </w:rPr>
        <w:t>Заказчик:</w:t>
      </w:r>
      <w:r w:rsidRPr="00734BA7">
        <w:t xml:space="preserve"> Открытое Акционерное Общество «Славнефть – Ярославнефтеоргсинтез» (ОАО «Славнефть – ЯНОС»)</w:t>
      </w:r>
    </w:p>
    <w:p w:rsidR="0036458E" w:rsidRPr="00203FE6" w:rsidRDefault="0036458E" w:rsidP="00EA5E52">
      <w:pPr>
        <w:suppressAutoHyphens/>
        <w:autoSpaceDE w:val="0"/>
        <w:spacing w:before="120"/>
        <w:jc w:val="both"/>
        <w:rPr>
          <w:u w:val="single"/>
        </w:rPr>
      </w:pPr>
      <w:r w:rsidRPr="0086301C">
        <w:rPr>
          <w:u w:val="single"/>
        </w:rPr>
        <w:t>Плановые сроки выполнения работ:</w:t>
      </w:r>
      <w:r w:rsidRPr="0086301C">
        <w:t xml:space="preserve"> </w:t>
      </w:r>
    </w:p>
    <w:p w:rsidR="00EA5E52" w:rsidRDefault="0036458E" w:rsidP="0036458E">
      <w:pPr>
        <w:suppressAutoHyphens/>
        <w:autoSpaceDE w:val="0"/>
        <w:jc w:val="both"/>
        <w:rPr>
          <w:i/>
        </w:rPr>
      </w:pPr>
      <w:r w:rsidRPr="006B266D">
        <w:rPr>
          <w:i/>
        </w:rPr>
        <w:t>Начало работ – дата подписания Договора,</w:t>
      </w:r>
    </w:p>
    <w:p w:rsidR="0036458E" w:rsidRPr="006B266D" w:rsidRDefault="0036458E" w:rsidP="0036458E">
      <w:pPr>
        <w:suppressAutoHyphens/>
        <w:autoSpaceDE w:val="0"/>
        <w:jc w:val="both"/>
        <w:rPr>
          <w:i/>
        </w:rPr>
      </w:pPr>
      <w:r w:rsidRPr="006B266D">
        <w:rPr>
          <w:i/>
        </w:rPr>
        <w:t xml:space="preserve"> окончание работ </w:t>
      </w:r>
      <w:r w:rsidRPr="00AC79BC">
        <w:rPr>
          <w:i/>
        </w:rPr>
        <w:t xml:space="preserve">– </w:t>
      </w:r>
      <w:r w:rsidRPr="00AC79BC">
        <w:rPr>
          <w:b/>
          <w:i/>
        </w:rPr>
        <w:t>15.0</w:t>
      </w:r>
      <w:r w:rsidR="00EA5E52" w:rsidRPr="00AC79BC">
        <w:rPr>
          <w:b/>
          <w:i/>
        </w:rPr>
        <w:t>4</w:t>
      </w:r>
      <w:r w:rsidRPr="00AC79BC">
        <w:rPr>
          <w:b/>
          <w:i/>
        </w:rPr>
        <w:t>.201</w:t>
      </w:r>
      <w:r w:rsidR="00EA5E52" w:rsidRPr="00AC79BC">
        <w:rPr>
          <w:b/>
          <w:i/>
        </w:rPr>
        <w:t>5</w:t>
      </w:r>
      <w:r w:rsidRPr="00AC79BC">
        <w:rPr>
          <w:b/>
          <w:i/>
        </w:rPr>
        <w:t xml:space="preserve"> г.</w:t>
      </w:r>
    </w:p>
    <w:p w:rsidR="0036458E" w:rsidRDefault="0036458E" w:rsidP="0036458E">
      <w:pPr>
        <w:suppressAutoHyphens/>
        <w:autoSpaceDE w:val="0"/>
        <w:spacing w:before="120"/>
        <w:jc w:val="both"/>
      </w:pPr>
      <w:r>
        <w:rPr>
          <w:u w:val="single"/>
        </w:rPr>
        <w:t>Условия оплаты работ</w:t>
      </w:r>
      <w:r>
        <w:t xml:space="preserve">: </w:t>
      </w:r>
    </w:p>
    <w:p w:rsidR="0036458E" w:rsidRPr="00AA4760" w:rsidRDefault="0036458E" w:rsidP="0036458E">
      <w:pPr>
        <w:suppressAutoHyphens/>
        <w:jc w:val="both"/>
      </w:pPr>
      <w:r w:rsidRPr="00AA4760">
        <w:t>Не позднее  5 (пяти) календарных дней с момента подписания  Сторонами акта сдачи-приемки за выполненную работу по договору, либо получения сумм оплаты, частичной оплаты в счет предстоящего выполнения работ, Подрядчик предоставляет Заказчику счет-фактуру (ст. 168 Налогового кодекса РФ). Заказчик в течение 60 дней после получения счета-фактуры обязуется оплатить Подрядчику стоимость выполненной работы путем перечисления денежных средств на расчетный счет Подрядчика. В случае нарушения Подрядчиком Договора</w:t>
      </w:r>
      <w:r>
        <w:t xml:space="preserve"> подряда</w:t>
      </w:r>
      <w:r w:rsidRPr="00AA4760">
        <w:t xml:space="preserve"> оплата производится не раньше оплаты Подрядчиком сумм неустоек/штрафов, предъявленных Подрядчику </w:t>
      </w:r>
      <w:r w:rsidRPr="00AA4760">
        <w:rPr>
          <w:color w:val="000000"/>
        </w:rPr>
        <w:t>(пункт</w:t>
      </w:r>
      <w:r>
        <w:rPr>
          <w:color w:val="000000"/>
        </w:rPr>
        <w:t xml:space="preserve"> 6.2 Договора подряда</w:t>
      </w:r>
      <w:r w:rsidRPr="00AA4760">
        <w:rPr>
          <w:color w:val="000000"/>
        </w:rPr>
        <w:t>).</w:t>
      </w:r>
    </w:p>
    <w:p w:rsidR="0036458E" w:rsidRDefault="0036458E" w:rsidP="0036458E">
      <w:pPr>
        <w:suppressAutoHyphens/>
        <w:spacing w:before="120"/>
        <w:jc w:val="both"/>
      </w:pPr>
      <w:r w:rsidRPr="00B24482">
        <w:rPr>
          <w:u w:val="single"/>
        </w:rPr>
        <w:t xml:space="preserve">Выдаваемая контрагентам </w:t>
      </w:r>
      <w:r>
        <w:rPr>
          <w:u w:val="single"/>
        </w:rPr>
        <w:t>техническая документация</w:t>
      </w:r>
      <w:r>
        <w:t xml:space="preserve">: </w:t>
      </w:r>
    </w:p>
    <w:p w:rsidR="0036458E" w:rsidRDefault="00E7730A" w:rsidP="00057C10">
      <w:pPr>
        <w:widowControl w:val="0"/>
        <w:jc w:val="both"/>
      </w:pPr>
      <w:r w:rsidRPr="00C249EA">
        <w:t>задани</w:t>
      </w:r>
      <w:r>
        <w:t>е</w:t>
      </w:r>
      <w:r w:rsidRPr="00C249EA">
        <w:t xml:space="preserve"> на </w:t>
      </w:r>
      <w:r w:rsidR="00727B2B" w:rsidRPr="00727B2B">
        <w:t>№20-92 «Модернизация сетей связи от АТС заводоуправления до АБК цеха №23 (перенос кабелей связи в землю)»</w:t>
      </w:r>
      <w:r w:rsidR="0036458E" w:rsidRPr="00727B2B">
        <w:t>,</w:t>
      </w:r>
      <w:r w:rsidR="0036458E" w:rsidRPr="0082139F">
        <w:t xml:space="preserve"> </w:t>
      </w:r>
      <w:r w:rsidR="0036458E" w:rsidRPr="00B72141">
        <w:t>разработанн</w:t>
      </w:r>
      <w:r w:rsidR="00632A61">
        <w:t xml:space="preserve">ое </w:t>
      </w:r>
      <w:r w:rsidR="0036458E" w:rsidRPr="00B72141">
        <w:t>ОАО «Славнефть-ЯНОС»,</w:t>
      </w:r>
      <w:r w:rsidR="0036458E">
        <w:t xml:space="preserve"> </w:t>
      </w:r>
      <w:r w:rsidR="0036458E" w:rsidRPr="00B72141">
        <w:t>выда</w:t>
      </w:r>
      <w:r w:rsidR="00632A61">
        <w:t>е</w:t>
      </w:r>
      <w:r w:rsidR="0036458E" w:rsidRPr="00B72141">
        <w:t xml:space="preserve">тся </w:t>
      </w:r>
      <w:r w:rsidR="0036458E" w:rsidRPr="00B72141">
        <w:lastRenderedPageBreak/>
        <w:t>контрагентам в электронном виде.</w:t>
      </w:r>
    </w:p>
    <w:p w:rsidR="0036458E" w:rsidRDefault="0036458E" w:rsidP="0036458E">
      <w:pPr>
        <w:suppressAutoHyphens/>
        <w:autoSpaceDE w:val="0"/>
        <w:spacing w:before="240"/>
        <w:ind w:left="340" w:hanging="340"/>
        <w:jc w:val="both"/>
        <w:rPr>
          <w:b/>
          <w:iCs/>
        </w:rPr>
      </w:pPr>
      <w:r>
        <w:rPr>
          <w:b/>
          <w:iCs/>
        </w:rPr>
        <w:t xml:space="preserve">2. Основные требования к продукту.        </w:t>
      </w:r>
    </w:p>
    <w:p w:rsidR="0036458E" w:rsidRDefault="0036458E" w:rsidP="0036458E">
      <w:pPr>
        <w:suppressAutoHyphens/>
        <w:autoSpaceDE w:val="0"/>
        <w:spacing w:before="120"/>
        <w:jc w:val="both"/>
      </w:pPr>
      <w:r>
        <w:t xml:space="preserve">Весь комплекс работ должен выполняться в соответствии с выдаваемым Заказчиком </w:t>
      </w:r>
      <w:r w:rsidR="00FC6C39">
        <w:t>З</w:t>
      </w:r>
      <w:r w:rsidRPr="00280D91">
        <w:t>адани</w:t>
      </w:r>
      <w:r>
        <w:t xml:space="preserve">ем на проектирование </w:t>
      </w:r>
      <w:r w:rsidR="00026F3D" w:rsidRPr="00026F3D">
        <w:t>№</w:t>
      </w:r>
      <w:r w:rsidR="00727B2B">
        <w:t>20-92</w:t>
      </w:r>
      <w:r w:rsidRPr="000066E7">
        <w:t>, должен быть надлежащего качества, отвечать требованиям соответствующих стандартов, норм и технических</w:t>
      </w:r>
      <w:r>
        <w:t xml:space="preserve"> условий.</w:t>
      </w:r>
    </w:p>
    <w:p w:rsidR="0036458E" w:rsidRPr="00C64C4C" w:rsidRDefault="0036458E" w:rsidP="0036458E">
      <w:pPr>
        <w:suppressAutoHyphens/>
        <w:jc w:val="both"/>
      </w:pPr>
      <w:r>
        <w:t xml:space="preserve">Подрядчик </w:t>
      </w:r>
      <w:r w:rsidRPr="00C64C4C">
        <w:t>несет ответственность за ненадлежащ</w:t>
      </w:r>
      <w:r>
        <w:t>ую</w:t>
      </w:r>
      <w:r w:rsidRPr="00C64C4C">
        <w:t xml:space="preserve"> </w:t>
      </w:r>
      <w:r>
        <w:rPr>
          <w:color w:val="000000"/>
        </w:rPr>
        <w:t>разработку</w:t>
      </w:r>
      <w:r w:rsidRPr="00EB0C58">
        <w:rPr>
          <w:color w:val="000000"/>
        </w:rPr>
        <w:t xml:space="preserve"> </w:t>
      </w:r>
      <w:r>
        <w:rPr>
          <w:color w:val="000000"/>
        </w:rPr>
        <w:t>Д</w:t>
      </w:r>
      <w:r w:rsidRPr="00EB0C58">
        <w:rPr>
          <w:color w:val="000000"/>
        </w:rPr>
        <w:t xml:space="preserve">окументации, включая недостатки, </w:t>
      </w:r>
      <w:r w:rsidRPr="0073603D">
        <w:t>обнаруженные в ходе проектирования,</w:t>
      </w:r>
      <w:r w:rsidRPr="00A44F51">
        <w:rPr>
          <w:color w:val="0000FF"/>
        </w:rPr>
        <w:t xml:space="preserve"> </w:t>
      </w:r>
      <w:r w:rsidRPr="00B248D9">
        <w:t>строительства,</w:t>
      </w:r>
      <w:r w:rsidRPr="006345A2">
        <w:t xml:space="preserve"> а также в процессе эксплуатации </w:t>
      </w:r>
      <w:r>
        <w:t>О</w:t>
      </w:r>
      <w:r w:rsidRPr="006345A2">
        <w:t xml:space="preserve">бъекта, созданного на основании </w:t>
      </w:r>
      <w:r>
        <w:t>Д</w:t>
      </w:r>
      <w:r w:rsidRPr="006345A2">
        <w:t>окументации.</w:t>
      </w:r>
      <w:r w:rsidRPr="00161B45">
        <w:rPr>
          <w:color w:val="0000FF"/>
        </w:rPr>
        <w:t xml:space="preserve"> </w:t>
      </w:r>
      <w:r>
        <w:rPr>
          <w:color w:val="000000"/>
        </w:rPr>
        <w:t xml:space="preserve">При </w:t>
      </w:r>
      <w:r w:rsidRPr="00EB0C58">
        <w:rPr>
          <w:color w:val="000000"/>
        </w:rPr>
        <w:t>обнаруж</w:t>
      </w:r>
      <w:r>
        <w:rPr>
          <w:color w:val="000000"/>
        </w:rPr>
        <w:t>ении недостатков в Документации</w:t>
      </w:r>
      <w:r w:rsidRPr="00EB0C58">
        <w:rPr>
          <w:color w:val="000000"/>
        </w:rPr>
        <w:t xml:space="preserve"> </w:t>
      </w:r>
      <w:r>
        <w:rPr>
          <w:color w:val="000000"/>
        </w:rPr>
        <w:t xml:space="preserve">Подрядчик </w:t>
      </w:r>
      <w:r w:rsidRPr="00EB0C58">
        <w:rPr>
          <w:color w:val="000000"/>
        </w:rPr>
        <w:t xml:space="preserve">по требованию Заказчика безвозмездно устраняет замечания </w:t>
      </w:r>
      <w:r>
        <w:rPr>
          <w:color w:val="000000"/>
        </w:rPr>
        <w:t>к</w:t>
      </w:r>
      <w:r w:rsidRPr="00EB0C58">
        <w:rPr>
          <w:color w:val="000000"/>
        </w:rPr>
        <w:t xml:space="preserve"> </w:t>
      </w:r>
      <w:r>
        <w:rPr>
          <w:color w:val="000000"/>
        </w:rPr>
        <w:t>Д</w:t>
      </w:r>
      <w:r w:rsidRPr="00EB0C58">
        <w:rPr>
          <w:color w:val="000000"/>
        </w:rPr>
        <w:t>окументации в срок, установленный Заказчиком, а также возмещает Заказчику все причиненные последнему убытки.</w:t>
      </w:r>
      <w:r w:rsidRPr="00C64C4C">
        <w:t xml:space="preserve"> В случае неустранения  недостатков в установленный Заказчиком срок </w:t>
      </w:r>
      <w:r>
        <w:t xml:space="preserve">Подрядчик </w:t>
      </w:r>
      <w:r w:rsidRPr="00C64C4C">
        <w:t xml:space="preserve">уплачивает  </w:t>
      </w:r>
      <w:r>
        <w:t xml:space="preserve">(помимо возмещения убытков) </w:t>
      </w:r>
      <w:r w:rsidRPr="00C64C4C">
        <w:t>Заказчику штраф в размере 10% от стоимости некачественно выполненных работ</w:t>
      </w:r>
      <w:r>
        <w:t>. Заказчик в этом случае также вправе привлечь для устранения недостатков третье лицо, при этом Подрядчик возмещает Заказчику расходы, понесенные последним в связи с привлечением третьего лица и оплатой выполненных им работ. П</w:t>
      </w:r>
      <w:r w:rsidRPr="00C64C4C">
        <w:t xml:space="preserve">ретензии </w:t>
      </w:r>
      <w:r w:rsidRPr="00EB0C58">
        <w:rPr>
          <w:color w:val="000000"/>
        </w:rPr>
        <w:t xml:space="preserve">к качеству </w:t>
      </w:r>
      <w:r>
        <w:rPr>
          <w:color w:val="000000"/>
        </w:rPr>
        <w:t>разработанной Д</w:t>
      </w:r>
      <w:r w:rsidRPr="00EB0C58">
        <w:rPr>
          <w:color w:val="000000"/>
        </w:rPr>
        <w:t>окументации</w:t>
      </w:r>
      <w:r>
        <w:t xml:space="preserve"> </w:t>
      </w:r>
      <w:r w:rsidRPr="00C64C4C">
        <w:t xml:space="preserve">принимаются </w:t>
      </w:r>
      <w:r>
        <w:t xml:space="preserve">Подрядчиком </w:t>
      </w:r>
      <w:r w:rsidRPr="00C64C4C">
        <w:t>в течение срока проектирования</w:t>
      </w:r>
      <w:r>
        <w:t xml:space="preserve">, строительства </w:t>
      </w:r>
      <w:r w:rsidRPr="00C64C4C">
        <w:t>и эксплуатации Объекта.</w:t>
      </w:r>
    </w:p>
    <w:p w:rsidR="0036458E" w:rsidRDefault="0036458E" w:rsidP="00057C10">
      <w:pPr>
        <w:suppressAutoHyphens/>
        <w:autoSpaceDE w:val="0"/>
        <w:spacing w:before="120"/>
        <w:jc w:val="both"/>
        <w:rPr>
          <w:b/>
          <w:iCs/>
        </w:rPr>
      </w:pPr>
      <w:r>
        <w:rPr>
          <w:b/>
          <w:iCs/>
        </w:rPr>
        <w:t xml:space="preserve">3. Основные требования к Контрагенту.           </w:t>
      </w:r>
    </w:p>
    <w:p w:rsidR="0036458E" w:rsidRDefault="0036458E" w:rsidP="0036458E">
      <w:pPr>
        <w:autoSpaceDE w:val="0"/>
        <w:autoSpaceDN w:val="0"/>
        <w:adjustRightInd w:val="0"/>
        <w:spacing w:before="120"/>
        <w:jc w:val="both"/>
        <w:rPr>
          <w:u w:val="single"/>
        </w:rPr>
      </w:pPr>
      <w:r>
        <w:rPr>
          <w:u w:val="single"/>
        </w:rPr>
        <w:t>Контрагент должен иметь:</w:t>
      </w:r>
    </w:p>
    <w:p w:rsidR="0036458E" w:rsidRPr="00FB55FD" w:rsidRDefault="0036458E" w:rsidP="0036458E">
      <w:pPr>
        <w:numPr>
          <w:ilvl w:val="0"/>
          <w:numId w:val="6"/>
        </w:numPr>
        <w:tabs>
          <w:tab w:val="num" w:pos="780"/>
        </w:tabs>
        <w:suppressAutoHyphens/>
        <w:autoSpaceDE w:val="0"/>
        <w:ind w:left="780"/>
        <w:jc w:val="both"/>
      </w:pPr>
      <w:r>
        <w:t xml:space="preserve">членство подрядчика и привлекаемых им субподрядчиков в саморегулируемой организации с разрешением на производство соответствующих работ - по подготовке проектной документации </w:t>
      </w:r>
      <w:r w:rsidRPr="00FB55FD">
        <w:t>(Свидетельств</w:t>
      </w:r>
      <w:r>
        <w:t>о</w:t>
      </w:r>
      <w:r w:rsidRPr="00FB55FD">
        <w:t xml:space="preserve"> о допуске к работам, должны быть оформлены в соответствии с приказом Министерства регионального развития РФ №624 от 30.12.09 г. и с приказом Федеральной службы по экологическому, технологическому и атомному надзору № 356 от 05.07.2011 г.) и лицензии</w:t>
      </w:r>
      <w:r>
        <w:t xml:space="preserve">; </w:t>
      </w:r>
    </w:p>
    <w:p w:rsidR="0036458E" w:rsidRDefault="0036458E" w:rsidP="0036458E">
      <w:pPr>
        <w:numPr>
          <w:ilvl w:val="0"/>
          <w:numId w:val="6"/>
        </w:numPr>
        <w:tabs>
          <w:tab w:val="num" w:pos="780"/>
        </w:tabs>
        <w:autoSpaceDE w:val="0"/>
        <w:ind w:left="780"/>
        <w:jc w:val="both"/>
      </w:pPr>
      <w:r>
        <w:t>обученный и аттестованный персонал;</w:t>
      </w:r>
    </w:p>
    <w:p w:rsidR="0036458E" w:rsidRDefault="0036458E" w:rsidP="0036458E">
      <w:pPr>
        <w:numPr>
          <w:ilvl w:val="0"/>
          <w:numId w:val="6"/>
        </w:numPr>
        <w:tabs>
          <w:tab w:val="num" w:pos="780"/>
        </w:tabs>
        <w:autoSpaceDE w:val="0"/>
        <w:ind w:left="780"/>
        <w:jc w:val="both"/>
      </w:pPr>
      <w:r>
        <w:t>производственные мощности по выполнению работ;</w:t>
      </w:r>
    </w:p>
    <w:p w:rsidR="0036458E" w:rsidRDefault="0036458E" w:rsidP="0036458E">
      <w:pPr>
        <w:numPr>
          <w:ilvl w:val="0"/>
          <w:numId w:val="6"/>
        </w:numPr>
        <w:tabs>
          <w:tab w:val="num" w:pos="780"/>
        </w:tabs>
        <w:suppressAutoHyphens/>
        <w:autoSpaceDE w:val="0"/>
        <w:ind w:left="780"/>
        <w:jc w:val="both"/>
      </w:pPr>
      <w:r>
        <w:t>финансовые средства, оборудование и другие материальные возможности для надлежащего и полного выполнения работ.</w:t>
      </w:r>
    </w:p>
    <w:p w:rsidR="0036458E" w:rsidRDefault="0036458E" w:rsidP="0036458E">
      <w:pPr>
        <w:autoSpaceDE w:val="0"/>
        <w:spacing w:before="120"/>
        <w:jc w:val="both"/>
        <w:rPr>
          <w:u w:val="single"/>
        </w:rPr>
      </w:pPr>
      <w:r>
        <w:rPr>
          <w:u w:val="single"/>
        </w:rPr>
        <w:t>Для участия в тендере Контрагент должен предоставить следующие документы:</w:t>
      </w:r>
    </w:p>
    <w:p w:rsidR="0036458E" w:rsidRDefault="007E4EC5" w:rsidP="00810DBB">
      <w:pPr>
        <w:numPr>
          <w:ilvl w:val="0"/>
          <w:numId w:val="24"/>
        </w:numPr>
        <w:autoSpaceDE w:val="0"/>
        <w:jc w:val="both"/>
      </w:pPr>
      <w:r>
        <w:t>и</w:t>
      </w:r>
      <w:r w:rsidR="0036458E">
        <w:t>звещение о согласии делать оферту (</w:t>
      </w:r>
      <w:r>
        <w:t xml:space="preserve">Форма </w:t>
      </w:r>
      <w:r w:rsidR="002D7982">
        <w:t>2</w:t>
      </w:r>
      <w:r w:rsidR="0036458E">
        <w:t>);</w:t>
      </w:r>
    </w:p>
    <w:p w:rsidR="00810DBB" w:rsidRPr="001866A6" w:rsidRDefault="00810DBB" w:rsidP="00810DBB">
      <w:pPr>
        <w:numPr>
          <w:ilvl w:val="0"/>
          <w:numId w:val="24"/>
        </w:numPr>
        <w:autoSpaceDE w:val="0"/>
        <w:jc w:val="both"/>
      </w:pPr>
      <w:r>
        <w:t>п</w:t>
      </w:r>
      <w:r w:rsidRPr="00407AC6">
        <w:t xml:space="preserve">редложение о заключении договора </w:t>
      </w:r>
      <w:r w:rsidRPr="001866A6">
        <w:t xml:space="preserve">(Форма </w:t>
      </w:r>
      <w:r w:rsidR="002D7982">
        <w:t>3</w:t>
      </w:r>
      <w:r w:rsidRPr="001866A6">
        <w:t>);</w:t>
      </w:r>
    </w:p>
    <w:p w:rsidR="00810DBB" w:rsidRPr="001866A6" w:rsidRDefault="00810DBB" w:rsidP="00810DBB">
      <w:pPr>
        <w:numPr>
          <w:ilvl w:val="0"/>
          <w:numId w:val="24"/>
        </w:numPr>
        <w:autoSpaceDE w:val="0"/>
        <w:jc w:val="both"/>
      </w:pPr>
      <w:r w:rsidRPr="00A16341">
        <w:t xml:space="preserve">оформленный со стороны </w:t>
      </w:r>
      <w:r>
        <w:t>контрагента</w:t>
      </w:r>
      <w:r w:rsidRPr="00A16341">
        <w:t xml:space="preserve"> и подписанный им договор с приложениями  по </w:t>
      </w:r>
      <w:r w:rsidRPr="001866A6">
        <w:t xml:space="preserve">Форме </w:t>
      </w:r>
      <w:r w:rsidR="002D7982">
        <w:t>5</w:t>
      </w:r>
      <w:r w:rsidRPr="001866A6">
        <w:t xml:space="preserve"> в двух экземплярах;</w:t>
      </w:r>
    </w:p>
    <w:p w:rsidR="00810DBB" w:rsidRDefault="00810DBB" w:rsidP="00810DBB">
      <w:pPr>
        <w:numPr>
          <w:ilvl w:val="0"/>
          <w:numId w:val="24"/>
        </w:numPr>
        <w:suppressAutoHyphens/>
        <w:autoSpaceDE w:val="0"/>
        <w:jc w:val="both"/>
      </w:pPr>
      <w:r>
        <w:t>о</w:t>
      </w:r>
      <w:r w:rsidRPr="00E164EF">
        <w:t xml:space="preserve">босновывающие </w:t>
      </w:r>
      <w:r>
        <w:t xml:space="preserve">сметные </w:t>
      </w:r>
      <w:r w:rsidRPr="00E164EF">
        <w:t>расчеты по всем видам работ</w:t>
      </w:r>
      <w:r>
        <w:t xml:space="preserve"> </w:t>
      </w:r>
      <w:r w:rsidRPr="00407AC6">
        <w:t>(Приложение №</w:t>
      </w:r>
      <w:r w:rsidR="00E30265">
        <w:t>3</w:t>
      </w:r>
      <w:r w:rsidRPr="00407AC6">
        <w:t xml:space="preserve"> к </w:t>
      </w:r>
      <w:r>
        <w:t>договору</w:t>
      </w:r>
      <w:r w:rsidRPr="00407AC6">
        <w:t>), подписанны</w:t>
      </w:r>
      <w:r>
        <w:t>е</w:t>
      </w:r>
      <w:r w:rsidRPr="00407AC6">
        <w:t xml:space="preserve"> и скрепленны</w:t>
      </w:r>
      <w:r>
        <w:t>е</w:t>
      </w:r>
      <w:r w:rsidRPr="00407AC6">
        <w:t xml:space="preserve"> печатью организации, в </w:t>
      </w:r>
      <w:r>
        <w:t>2</w:t>
      </w:r>
      <w:r w:rsidRPr="00407AC6">
        <w:t xml:space="preserve"> (</w:t>
      </w:r>
      <w:r>
        <w:t>двух</w:t>
      </w:r>
      <w:r w:rsidRPr="00407AC6">
        <w:t>) экземпляр</w:t>
      </w:r>
      <w:r>
        <w:t>ах</w:t>
      </w:r>
      <w:r w:rsidRPr="00407AC6">
        <w:t>;</w:t>
      </w:r>
    </w:p>
    <w:p w:rsidR="00810DBB" w:rsidRDefault="00810DBB" w:rsidP="00810DBB">
      <w:pPr>
        <w:numPr>
          <w:ilvl w:val="0"/>
          <w:numId w:val="24"/>
        </w:numPr>
        <w:autoSpaceDE w:val="0"/>
        <w:jc w:val="both"/>
      </w:pPr>
      <w:r>
        <w:t>копия свидетельства СРО о допуске к выполнению проектно-изыскательских работ;</w:t>
      </w:r>
    </w:p>
    <w:p w:rsidR="00810DBB" w:rsidRPr="00C623F9" w:rsidRDefault="00810DBB" w:rsidP="00810DBB">
      <w:pPr>
        <w:numPr>
          <w:ilvl w:val="0"/>
          <w:numId w:val="24"/>
        </w:numPr>
        <w:autoSpaceDE w:val="0"/>
        <w:jc w:val="both"/>
      </w:pPr>
      <w:r>
        <w:t>с</w:t>
      </w:r>
      <w:r w:rsidRPr="00407AC6">
        <w:t xml:space="preserve">правка </w:t>
      </w:r>
      <w:r>
        <w:t>о заключенных и выполненных аналогичных договорах</w:t>
      </w:r>
      <w:r w:rsidRPr="00407AC6">
        <w:t xml:space="preserve"> за последние </w:t>
      </w:r>
      <w:r>
        <w:t>3</w:t>
      </w:r>
      <w:r w:rsidRPr="00407AC6">
        <w:t xml:space="preserve"> </w:t>
      </w:r>
      <w:r>
        <w:t>года</w:t>
      </w:r>
      <w:r w:rsidRPr="00407AC6">
        <w:t xml:space="preserve">, за подписью руководителя </w:t>
      </w:r>
      <w:r w:rsidRPr="00C623F9">
        <w:t xml:space="preserve">организации </w:t>
      </w:r>
      <w:r w:rsidRPr="00C623F9">
        <w:rPr>
          <w:iCs/>
        </w:rPr>
        <w:t xml:space="preserve">(Форма </w:t>
      </w:r>
      <w:r w:rsidR="002D7982">
        <w:rPr>
          <w:iCs/>
        </w:rPr>
        <w:t>6</w:t>
      </w:r>
      <w:r w:rsidRPr="00C623F9">
        <w:rPr>
          <w:iCs/>
        </w:rPr>
        <w:t>)</w:t>
      </w:r>
      <w:r w:rsidRPr="00C623F9">
        <w:t>;</w:t>
      </w:r>
    </w:p>
    <w:p w:rsidR="00810DBB" w:rsidRPr="00C623F9" w:rsidRDefault="00810DBB" w:rsidP="00810DBB">
      <w:pPr>
        <w:numPr>
          <w:ilvl w:val="0"/>
          <w:numId w:val="24"/>
        </w:numPr>
        <w:autoSpaceDE w:val="0"/>
        <w:jc w:val="both"/>
      </w:pPr>
      <w:r>
        <w:t xml:space="preserve">справка о кадровых ресурсах, за подписью руководителя </w:t>
      </w:r>
      <w:r w:rsidRPr="00C623F9">
        <w:t xml:space="preserve">организации </w:t>
      </w:r>
      <w:r w:rsidRPr="00C623F9">
        <w:rPr>
          <w:iCs/>
        </w:rPr>
        <w:t xml:space="preserve">(Форма </w:t>
      </w:r>
      <w:r w:rsidR="002D7982">
        <w:rPr>
          <w:iCs/>
        </w:rPr>
        <w:t>7</w:t>
      </w:r>
      <w:r w:rsidRPr="00C623F9">
        <w:rPr>
          <w:iCs/>
        </w:rPr>
        <w:t>)</w:t>
      </w:r>
      <w:r w:rsidRPr="00C623F9">
        <w:t>;</w:t>
      </w:r>
    </w:p>
    <w:p w:rsidR="00810DBB" w:rsidRPr="00C623F9" w:rsidRDefault="00810DBB" w:rsidP="00810DBB">
      <w:pPr>
        <w:numPr>
          <w:ilvl w:val="0"/>
          <w:numId w:val="24"/>
        </w:numPr>
        <w:autoSpaceDE w:val="0"/>
        <w:jc w:val="both"/>
      </w:pPr>
      <w:r>
        <w:t xml:space="preserve">справка о наличии производственных мощностей и специализированного программного </w:t>
      </w:r>
      <w:r w:rsidRPr="00C623F9">
        <w:t xml:space="preserve">обеспечения </w:t>
      </w:r>
      <w:r w:rsidRPr="002A6C6F">
        <w:t>(Форма</w:t>
      </w:r>
      <w:r w:rsidR="002D7982">
        <w:t xml:space="preserve"> 8</w:t>
      </w:r>
      <w:r w:rsidRPr="002A6C6F">
        <w:t>);</w:t>
      </w:r>
    </w:p>
    <w:p w:rsidR="00810DBB" w:rsidRPr="002A6C6F" w:rsidRDefault="00810DBB" w:rsidP="00810DBB">
      <w:pPr>
        <w:numPr>
          <w:ilvl w:val="0"/>
          <w:numId w:val="24"/>
        </w:numPr>
        <w:autoSpaceDE w:val="0"/>
        <w:jc w:val="both"/>
      </w:pPr>
      <w:r>
        <w:t>п</w:t>
      </w:r>
      <w:r w:rsidRPr="00026FB9">
        <w:t xml:space="preserve">еречень аффилированных </w:t>
      </w:r>
      <w:r w:rsidRPr="00C623F9">
        <w:t xml:space="preserve">организаций (Форма </w:t>
      </w:r>
      <w:r w:rsidR="002D7982">
        <w:t>9</w:t>
      </w:r>
      <w:r w:rsidRPr="00C623F9">
        <w:t>)</w:t>
      </w:r>
      <w:r w:rsidRPr="002A6C6F">
        <w:t>.</w:t>
      </w:r>
    </w:p>
    <w:p w:rsidR="0036458E" w:rsidRDefault="0036458E" w:rsidP="00057C10">
      <w:pPr>
        <w:autoSpaceDE w:val="0"/>
        <w:spacing w:before="120"/>
        <w:jc w:val="both"/>
        <w:rPr>
          <w:b/>
          <w:iCs/>
        </w:rPr>
      </w:pPr>
      <w:r>
        <w:rPr>
          <w:b/>
          <w:iCs/>
        </w:rPr>
        <w:t xml:space="preserve">4. Условия выполнения работ. </w:t>
      </w:r>
    </w:p>
    <w:p w:rsidR="0036458E" w:rsidRDefault="0036458E" w:rsidP="0036458E">
      <w:pPr>
        <w:autoSpaceDE w:val="0"/>
        <w:autoSpaceDN w:val="0"/>
        <w:adjustRightInd w:val="0"/>
        <w:spacing w:before="180"/>
        <w:jc w:val="both"/>
      </w:pPr>
      <w:r w:rsidRPr="002414E9">
        <w:t>Работы</w:t>
      </w:r>
      <w:r w:rsidRPr="002D304D">
        <w:t xml:space="preserve"> </w:t>
      </w:r>
      <w:r>
        <w:t xml:space="preserve">должны </w:t>
      </w:r>
      <w:r w:rsidRPr="002D304D">
        <w:t>соответствовать требованиям, изложенным в Постановлении Правительства РФ № 87 от 16 февраля 2008 г «О составе разделов проектной документации и требованиях к их содержанию», в государственных стандартах  системы проектной документации для строительства (СПДС), единой системы конструкторской документации (ЕСКД) и иных технических документах, действующих на момент перед</w:t>
      </w:r>
      <w:r>
        <w:t>ачи результата работ Заказчику.</w:t>
      </w:r>
    </w:p>
    <w:p w:rsidR="0036458E" w:rsidRDefault="0036458E" w:rsidP="0036458E">
      <w:pPr>
        <w:autoSpaceDE w:val="0"/>
        <w:autoSpaceDN w:val="0"/>
        <w:adjustRightInd w:val="0"/>
        <w:spacing w:before="180"/>
        <w:jc w:val="both"/>
        <w:rPr>
          <w:b/>
          <w:iCs/>
        </w:rPr>
      </w:pPr>
      <w:r>
        <w:rPr>
          <w:b/>
          <w:iCs/>
        </w:rPr>
        <w:lastRenderedPageBreak/>
        <w:t xml:space="preserve">5. </w:t>
      </w:r>
      <w:r>
        <w:rPr>
          <w:b/>
          <w:iCs/>
          <w:szCs w:val="16"/>
        </w:rPr>
        <w:t>Особые условия</w:t>
      </w:r>
      <w:r>
        <w:rPr>
          <w:b/>
          <w:iCs/>
        </w:rPr>
        <w:t xml:space="preserve">. </w:t>
      </w:r>
    </w:p>
    <w:p w:rsidR="0036458E" w:rsidRDefault="0036458E" w:rsidP="0036458E">
      <w:pPr>
        <w:jc w:val="both"/>
      </w:pPr>
    </w:p>
    <w:p w:rsidR="0036458E" w:rsidRDefault="0036458E" w:rsidP="0036458E">
      <w:pPr>
        <w:jc w:val="both"/>
        <w:rPr>
          <w:b/>
          <w:bCs/>
        </w:rPr>
      </w:pPr>
      <w:r>
        <w:t>В случае отказа или уклонения Победителя тендера от подписания договора подряда Победитель будет обязан, безусловно и безоговорочно, не позднее пяти календарных дней до истечения срока, установленного для подписания договора подряда (или дня отказа), уплатить ОАО «Славнефть-ЯНОС» штрафную неустойку в размере 5% от суммы принятой ОАО «Славнефть-ЯНОС» в Оферте Победителя. При несвоевременной или неполной уплате штрафной неустойки ОАО «Славнефть-ЯНОС» 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подряда.</w:t>
      </w:r>
    </w:p>
    <w:p w:rsidR="00284AFF" w:rsidRDefault="00284AFF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____________________ В.Ф. Желязков</w:t>
      </w:r>
    </w:p>
    <w:p w:rsidR="00B05736" w:rsidRDefault="00B05736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B05736" w:rsidRDefault="00B05736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p w:rsidR="00B05736" w:rsidRDefault="00B05736" w:rsidP="00B05736">
      <w:pPr>
        <w:ind w:left="4956" w:firstLine="708"/>
        <w:jc w:val="both"/>
        <w:rPr>
          <w:b/>
        </w:rPr>
      </w:pP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  <w:r>
        <w:rPr>
          <w:rFonts w:cs="Arial"/>
          <w:b/>
          <w:sz w:val="18"/>
          <w:szCs w:val="22"/>
        </w:rPr>
        <w:tab/>
      </w: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36458E" w:rsidRDefault="0036458E" w:rsidP="00433849">
      <w:pPr>
        <w:jc w:val="right"/>
        <w:rPr>
          <w:b/>
          <w:bCs/>
        </w:rPr>
      </w:pPr>
    </w:p>
    <w:p w:rsidR="008666BF" w:rsidRDefault="008666BF" w:rsidP="00433849">
      <w:pPr>
        <w:jc w:val="right"/>
        <w:rPr>
          <w:b/>
          <w:bCs/>
        </w:rPr>
      </w:pPr>
    </w:p>
    <w:p w:rsidR="008666BF" w:rsidRDefault="008666BF" w:rsidP="00433849">
      <w:pPr>
        <w:jc w:val="right"/>
        <w:rPr>
          <w:b/>
          <w:bCs/>
        </w:rPr>
      </w:pPr>
    </w:p>
    <w:p w:rsidR="008666BF" w:rsidRDefault="008666BF" w:rsidP="00433849">
      <w:pPr>
        <w:jc w:val="right"/>
        <w:rPr>
          <w:b/>
          <w:bCs/>
        </w:rPr>
      </w:pPr>
    </w:p>
    <w:p w:rsidR="008666BF" w:rsidRDefault="008666BF" w:rsidP="00433849">
      <w:pPr>
        <w:jc w:val="right"/>
        <w:rPr>
          <w:b/>
          <w:bCs/>
        </w:rPr>
      </w:pPr>
    </w:p>
    <w:p w:rsidR="008666BF" w:rsidRDefault="008666BF" w:rsidP="00433849">
      <w:pPr>
        <w:jc w:val="right"/>
        <w:rPr>
          <w:b/>
          <w:bCs/>
        </w:rPr>
      </w:pPr>
    </w:p>
    <w:p w:rsidR="008666BF" w:rsidRDefault="008666BF" w:rsidP="00433849">
      <w:pPr>
        <w:jc w:val="right"/>
        <w:rPr>
          <w:b/>
          <w:bCs/>
        </w:rPr>
      </w:pPr>
    </w:p>
    <w:p w:rsidR="00AB788A" w:rsidRDefault="00AB788A" w:rsidP="00433849">
      <w:pPr>
        <w:jc w:val="right"/>
        <w:rPr>
          <w:b/>
          <w:bCs/>
        </w:rPr>
      </w:pPr>
    </w:p>
    <w:p w:rsidR="00AB788A" w:rsidRDefault="00AB788A" w:rsidP="00433849">
      <w:pPr>
        <w:jc w:val="right"/>
        <w:rPr>
          <w:b/>
          <w:bCs/>
        </w:rPr>
      </w:pPr>
    </w:p>
    <w:p w:rsidR="004E74F9" w:rsidRDefault="00026F3D" w:rsidP="00433849">
      <w:pPr>
        <w:jc w:val="right"/>
        <w:rPr>
          <w:b/>
          <w:bCs/>
        </w:rPr>
      </w:pPr>
      <w:r>
        <w:rPr>
          <w:b/>
          <w:bCs/>
        </w:rPr>
        <w:br w:type="page"/>
      </w:r>
      <w:r w:rsidR="00C81FB9">
        <w:rPr>
          <w:b/>
          <w:bCs/>
        </w:rPr>
        <w:lastRenderedPageBreak/>
        <w:t>Форма</w:t>
      </w:r>
      <w:r w:rsidR="005E6940">
        <w:rPr>
          <w:b/>
          <w:bCs/>
        </w:rPr>
        <w:t xml:space="preserve"> </w:t>
      </w:r>
      <w:r w:rsidR="002D7982">
        <w:rPr>
          <w:b/>
          <w:bCs/>
        </w:rPr>
        <w:t>5</w:t>
      </w:r>
    </w:p>
    <w:p w:rsidR="004E74F9" w:rsidRPr="004B5830" w:rsidRDefault="004E74F9" w:rsidP="00433849">
      <w:pPr>
        <w:jc w:val="right"/>
        <w:rPr>
          <w:sz w:val="16"/>
          <w:szCs w:val="16"/>
        </w:rPr>
      </w:pPr>
    </w:p>
    <w:p w:rsidR="00737107" w:rsidRDefault="00737107" w:rsidP="00737107">
      <w:pPr>
        <w:pStyle w:val="a8"/>
        <w:suppressAutoHyphens/>
        <w:rPr>
          <w:sz w:val="24"/>
        </w:rPr>
      </w:pPr>
      <w:r w:rsidRPr="00C64C4C">
        <w:rPr>
          <w:spacing w:val="80"/>
          <w:sz w:val="24"/>
        </w:rPr>
        <w:t>ДОГОВОР</w:t>
      </w:r>
      <w:r w:rsidRPr="00C64C4C">
        <w:rPr>
          <w:sz w:val="24"/>
        </w:rPr>
        <w:t xml:space="preserve"> №</w:t>
      </w:r>
    </w:p>
    <w:p w:rsidR="003335AC" w:rsidRDefault="003335AC" w:rsidP="00737107">
      <w:pPr>
        <w:pStyle w:val="a8"/>
        <w:suppressAutoHyphens/>
        <w:jc w:val="both"/>
        <w:rPr>
          <w:sz w:val="24"/>
        </w:rPr>
      </w:pPr>
    </w:p>
    <w:p w:rsidR="00737107" w:rsidRDefault="00737107" w:rsidP="00737107">
      <w:pPr>
        <w:pStyle w:val="23"/>
        <w:tabs>
          <w:tab w:val="left" w:pos="5954"/>
        </w:tabs>
        <w:suppressAutoHyphens/>
        <w:spacing w:after="0" w:line="240" w:lineRule="auto"/>
        <w:jc w:val="both"/>
      </w:pPr>
      <w:r>
        <w:t>г. Ярославль</w:t>
      </w:r>
      <w:r>
        <w:tab/>
      </w:r>
      <w:r w:rsidRPr="00C64C4C">
        <w:t>«</w:t>
      </w:r>
      <w:r>
        <w:t xml:space="preserve">     </w:t>
      </w:r>
      <w:r w:rsidRPr="0082268C">
        <w:t>»</w:t>
      </w:r>
      <w:r>
        <w:t xml:space="preserve"> ___________ </w:t>
      </w:r>
      <w:r w:rsidRPr="0082268C">
        <w:t>20</w:t>
      </w:r>
      <w:r>
        <w:t>1___</w:t>
      </w:r>
      <w:r w:rsidRPr="0082268C">
        <w:t xml:space="preserve"> г</w:t>
      </w:r>
      <w:r>
        <w:t>ода</w:t>
      </w:r>
    </w:p>
    <w:p w:rsidR="00B63B27" w:rsidRDefault="00B63B27" w:rsidP="00737107">
      <w:pPr>
        <w:pStyle w:val="23"/>
        <w:tabs>
          <w:tab w:val="left" w:pos="5954"/>
        </w:tabs>
        <w:suppressAutoHyphens/>
        <w:spacing w:after="0" w:line="240" w:lineRule="auto"/>
        <w:jc w:val="both"/>
      </w:pPr>
    </w:p>
    <w:p w:rsidR="00B63B27" w:rsidRPr="00C64C4C" w:rsidRDefault="00B63B27" w:rsidP="00B63B27">
      <w:pPr>
        <w:pStyle w:val="23"/>
        <w:suppressAutoHyphens/>
        <w:spacing w:after="0" w:line="240" w:lineRule="auto"/>
        <w:ind w:firstLine="567"/>
        <w:jc w:val="both"/>
      </w:pPr>
      <w:r w:rsidRPr="003B57FD">
        <w:rPr>
          <w:b/>
          <w:bCs/>
        </w:rPr>
        <w:t>Открытое акционерное общество «Славнефть-Ярославнефтеоргсинтез» (ОАО</w:t>
      </w:r>
      <w:r>
        <w:rPr>
          <w:b/>
          <w:bCs/>
        </w:rPr>
        <w:t> </w:t>
      </w:r>
      <w:r w:rsidRPr="003B57FD">
        <w:rPr>
          <w:b/>
          <w:bCs/>
        </w:rPr>
        <w:t>«Славнефть-ЯНОС»)</w:t>
      </w:r>
      <w:r w:rsidRPr="003B57FD">
        <w:rPr>
          <w:b/>
        </w:rPr>
        <w:t xml:space="preserve">, именуемое в дальнейшем «Заказчик», </w:t>
      </w:r>
      <w:r w:rsidRPr="003B57FD">
        <w:rPr>
          <w:b/>
          <w:bCs/>
        </w:rPr>
        <w:t>в лице</w:t>
      </w:r>
      <w:r w:rsidRPr="003B57FD">
        <w:rPr>
          <w:b/>
          <w:bCs/>
          <w:snapToGrid w:val="0"/>
        </w:rPr>
        <w:t xml:space="preserve">  генерального </w:t>
      </w:r>
      <w:r w:rsidRPr="003B57FD">
        <w:rPr>
          <w:b/>
          <w:bCs/>
        </w:rPr>
        <w:t xml:space="preserve">директора </w:t>
      </w:r>
      <w:r>
        <w:rPr>
          <w:b/>
          <w:bCs/>
        </w:rPr>
        <w:t>Никитина</w:t>
      </w:r>
      <w:r w:rsidRPr="003B57FD">
        <w:rPr>
          <w:b/>
          <w:bCs/>
        </w:rPr>
        <w:t xml:space="preserve"> Александра </w:t>
      </w:r>
      <w:r>
        <w:rPr>
          <w:b/>
          <w:bCs/>
        </w:rPr>
        <w:t>Анатольевича</w:t>
      </w:r>
      <w:r w:rsidRPr="00C64C4C">
        <w:t>, действующего на основании Устава общества, с одной стороны, и</w:t>
      </w:r>
    </w:p>
    <w:p w:rsidR="00B63B27" w:rsidRPr="00B63B27" w:rsidRDefault="00B63B27" w:rsidP="00B63B27">
      <w:pPr>
        <w:pStyle w:val="23"/>
        <w:suppressAutoHyphens/>
        <w:spacing w:after="0" w:line="240" w:lineRule="auto"/>
        <w:ind w:firstLine="567"/>
        <w:jc w:val="both"/>
        <w:rPr>
          <w:bCs/>
        </w:rPr>
      </w:pPr>
      <w:r w:rsidRPr="00B63B27">
        <w:rPr>
          <w:bCs/>
        </w:rPr>
        <w:t xml:space="preserve">_______________________________________________________________________, (свидетельство № ________________________ о допуске к определенному виду или видам работ, которые оказывают влияние на безопасность объектов капитального строительства, выданное Саморегулируемой организацией _____________________________, регистрационный номер в государственном реестре саморегулируемых организаций СРО-___________________), именуемое в дальнейшем «Подрядчик», в лице ___________   __________________________, действующего  на основании _________ , с другой стороны, </w:t>
      </w:r>
    </w:p>
    <w:p w:rsidR="00B63B27" w:rsidRDefault="00B63B27" w:rsidP="00B63B27">
      <w:pPr>
        <w:pStyle w:val="23"/>
        <w:suppressAutoHyphens/>
        <w:spacing w:after="0" w:line="240" w:lineRule="auto"/>
        <w:ind w:firstLine="567"/>
        <w:jc w:val="both"/>
        <w:rPr>
          <w:bCs/>
        </w:rPr>
      </w:pPr>
      <w:r w:rsidRPr="00B63B27">
        <w:rPr>
          <w:bCs/>
        </w:rPr>
        <w:t>в дальнейшем именуемые Стороны, заключили Договор о нижеследующем:</w:t>
      </w:r>
    </w:p>
    <w:p w:rsidR="00BC591D" w:rsidRPr="00BC591D" w:rsidRDefault="00BC591D" w:rsidP="00BC591D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/>
          <w:sz w:val="24"/>
          <w:szCs w:val="24"/>
        </w:rPr>
      </w:pPr>
      <w:bookmarkStart w:id="7" w:name="_Toc140648763"/>
      <w:r w:rsidRPr="00BC591D">
        <w:rPr>
          <w:rFonts w:ascii="Times New Roman" w:hAnsi="Times New Roman"/>
          <w:sz w:val="24"/>
          <w:szCs w:val="24"/>
        </w:rPr>
        <w:t>Предмет Договора</w:t>
      </w:r>
      <w:bookmarkEnd w:id="7"/>
      <w:r w:rsidRPr="00BC591D">
        <w:rPr>
          <w:rFonts w:ascii="Times New Roman" w:hAnsi="Times New Roman"/>
          <w:sz w:val="24"/>
          <w:szCs w:val="24"/>
        </w:rPr>
        <w:t xml:space="preserve"> </w:t>
      </w:r>
    </w:p>
    <w:p w:rsidR="00BC591D" w:rsidRPr="002414E9" w:rsidRDefault="00BC591D" w:rsidP="00BC591D">
      <w:pPr>
        <w:suppressAutoHyphens/>
        <w:ind w:firstLine="480"/>
        <w:jc w:val="both"/>
      </w:pPr>
      <w:r w:rsidRPr="00C64C4C">
        <w:rPr>
          <w:color w:val="000000"/>
        </w:rPr>
        <w:t xml:space="preserve">Заказчик поручает, а </w:t>
      </w:r>
      <w:r>
        <w:rPr>
          <w:color w:val="000000"/>
        </w:rPr>
        <w:t xml:space="preserve">Подрядчик </w:t>
      </w:r>
      <w:r w:rsidRPr="00C64C4C">
        <w:rPr>
          <w:color w:val="000000"/>
        </w:rPr>
        <w:t>принимает на себя обязательства</w:t>
      </w:r>
      <w:r>
        <w:rPr>
          <w:color w:val="000000"/>
        </w:rPr>
        <w:t xml:space="preserve"> </w:t>
      </w:r>
      <w:r w:rsidRPr="002414E9">
        <w:rPr>
          <w:b/>
        </w:rPr>
        <w:t>по</w:t>
      </w:r>
      <w:r w:rsidRPr="002414E9">
        <w:t xml:space="preserve"> </w:t>
      </w:r>
      <w:r>
        <w:rPr>
          <w:b/>
        </w:rPr>
        <w:t xml:space="preserve">выполнению проектных работ </w:t>
      </w:r>
      <w:r w:rsidR="001A7450" w:rsidRPr="00407AC6">
        <w:rPr>
          <w:b/>
        </w:rPr>
        <w:t>в соответствии с</w:t>
      </w:r>
      <w:r w:rsidR="001A7450">
        <w:rPr>
          <w:b/>
        </w:rPr>
        <w:t xml:space="preserve"> заданием на проектирование №</w:t>
      </w:r>
      <w:r w:rsidR="001A7450" w:rsidRPr="0088773C">
        <w:rPr>
          <w:b/>
        </w:rPr>
        <w:t>20-92 «Модернизация сетей связи от АТС заводоуправления до АБК цеха №23 (перенос кабелей связи в землю)»</w:t>
      </w:r>
      <w:r w:rsidR="001A7450">
        <w:t xml:space="preserve"> в рамках мероприятия технического перевооружения «</w:t>
      </w:r>
      <w:r w:rsidR="001A7450" w:rsidRPr="00F41E9C">
        <w:t>Модернизация се</w:t>
      </w:r>
      <w:r w:rsidR="001A7450">
        <w:t>тей связи</w:t>
      </w:r>
      <w:r w:rsidR="001A7450" w:rsidRPr="00F41E9C">
        <w:t xml:space="preserve"> (Цех № 20)</w:t>
      </w:r>
      <w:r w:rsidR="001A7450">
        <w:t>»</w:t>
      </w:r>
      <w:r w:rsidRPr="002414E9">
        <w:rPr>
          <w:b/>
        </w:rPr>
        <w:t>,</w:t>
      </w:r>
      <w:r w:rsidRPr="002414E9">
        <w:t xml:space="preserve"> </w:t>
      </w:r>
      <w:r w:rsidRPr="002414E9">
        <w:rPr>
          <w:bCs/>
        </w:rPr>
        <w:t>далее по тексту «Объект».</w:t>
      </w:r>
      <w:r w:rsidRPr="002414E9">
        <w:t xml:space="preserve">     </w:t>
      </w:r>
    </w:p>
    <w:p w:rsidR="00BC591D" w:rsidRPr="002414E9" w:rsidRDefault="00BC591D" w:rsidP="00BC591D">
      <w:pPr>
        <w:numPr>
          <w:ilvl w:val="1"/>
          <w:numId w:val="42"/>
        </w:numPr>
        <w:suppressAutoHyphens/>
        <w:ind w:left="454" w:hanging="454"/>
        <w:jc w:val="both"/>
      </w:pPr>
      <w:r w:rsidRPr="002414E9">
        <w:t>Работы в рамках настоящего Договора должны:</w:t>
      </w:r>
    </w:p>
    <w:p w:rsidR="00BC591D" w:rsidRDefault="00BC591D" w:rsidP="00BC591D">
      <w:pPr>
        <w:pStyle w:val="2d"/>
        <w:numPr>
          <w:ilvl w:val="2"/>
          <w:numId w:val="42"/>
        </w:numPr>
        <w:tabs>
          <w:tab w:val="clear" w:pos="862"/>
          <w:tab w:val="num" w:pos="1200"/>
          <w:tab w:val="num" w:pos="1920"/>
        </w:tabs>
        <w:suppressAutoHyphens/>
        <w:ind w:left="1200"/>
        <w:contextualSpacing w:val="0"/>
        <w:jc w:val="both"/>
      </w:pPr>
      <w:r>
        <w:t xml:space="preserve">выполняться Подрядчиком в строгом соответствии с утвержденным Заказчиком Заданием на проектирование (Приложение №1), являющимся неотъемлемой частью Договора; </w:t>
      </w:r>
    </w:p>
    <w:p w:rsidR="00BC591D" w:rsidRDefault="00BC591D" w:rsidP="00BC591D">
      <w:pPr>
        <w:pStyle w:val="2d"/>
        <w:numPr>
          <w:ilvl w:val="2"/>
          <w:numId w:val="42"/>
        </w:numPr>
        <w:tabs>
          <w:tab w:val="clear" w:pos="862"/>
          <w:tab w:val="num" w:pos="1200"/>
          <w:tab w:val="num" w:pos="1920"/>
        </w:tabs>
        <w:suppressAutoHyphens/>
        <w:ind w:left="1200"/>
        <w:contextualSpacing w:val="0"/>
        <w:jc w:val="both"/>
      </w:pPr>
      <w:r>
        <w:t xml:space="preserve">соответствовать требованиям, изложенным в Постановлении Правительства РФ № 87 от 16 февраля 2008 г «О составе разделов проектной документации и требованиях к их содержанию», в государственных стандартах  системы проектной документации для строительства (СПДС), единой системы конструкторской документации (ЕСКД) и иных технических документах, действующих на момент передачи результата работ Заказчику. </w:t>
      </w:r>
    </w:p>
    <w:p w:rsidR="00BC591D" w:rsidRDefault="00BC591D" w:rsidP="00BC591D">
      <w:pPr>
        <w:numPr>
          <w:ilvl w:val="1"/>
          <w:numId w:val="42"/>
        </w:numPr>
        <w:suppressAutoHyphens/>
        <w:jc w:val="both"/>
        <w:rPr>
          <w:color w:val="000000"/>
        </w:rPr>
      </w:pPr>
      <w:r>
        <w:rPr>
          <w:color w:val="000000"/>
        </w:rPr>
        <w:t>Задание на проектирование передано Подрядчику на момент подписания настоящего Договора.</w:t>
      </w:r>
      <w:r w:rsidRPr="00C64C4C">
        <w:rPr>
          <w:color w:val="000000"/>
        </w:rPr>
        <w:t xml:space="preserve"> </w:t>
      </w:r>
    </w:p>
    <w:p w:rsidR="00BC591D" w:rsidRDefault="00BC591D" w:rsidP="00BC591D">
      <w:pPr>
        <w:numPr>
          <w:ilvl w:val="1"/>
          <w:numId w:val="42"/>
        </w:numPr>
        <w:suppressAutoHyphens/>
        <w:ind w:left="454" w:hanging="454"/>
        <w:jc w:val="both"/>
      </w:pPr>
      <w:r>
        <w:t>Срок выполнения работ по договору:</w:t>
      </w:r>
    </w:p>
    <w:p w:rsidR="00BC591D" w:rsidRDefault="00BC591D" w:rsidP="00BC591D">
      <w:pPr>
        <w:suppressAutoHyphens/>
        <w:ind w:firstLine="426"/>
        <w:jc w:val="both"/>
      </w:pPr>
      <w:r>
        <w:t xml:space="preserve">Начало: </w:t>
      </w:r>
      <w:r w:rsidRPr="00ED6890">
        <w:t>дата подписания Договора</w:t>
      </w:r>
      <w:r>
        <w:t>, окончание: 15.04.2015 г.</w:t>
      </w:r>
    </w:p>
    <w:p w:rsidR="00BC591D" w:rsidRDefault="00BC591D" w:rsidP="00BC591D">
      <w:pPr>
        <w:suppressAutoHyphens/>
        <w:ind w:left="454"/>
        <w:jc w:val="both"/>
      </w:pPr>
      <w:r w:rsidRPr="002414E9">
        <w:t>Срок выполнения работ на каждом этапе, а также размер платежа определены К</w:t>
      </w:r>
      <w:r w:rsidR="004742F1">
        <w:t>алендарным планом (Приложение №</w:t>
      </w:r>
      <w:r w:rsidRPr="002414E9">
        <w:t>2),</w:t>
      </w:r>
      <w:r>
        <w:t xml:space="preserve"> </w:t>
      </w:r>
      <w:r w:rsidRPr="002414E9">
        <w:t>являющимся неотъемлемой частью настоящего Договора.</w:t>
      </w:r>
    </w:p>
    <w:p w:rsidR="00BC591D" w:rsidRPr="002414E9" w:rsidRDefault="00BC591D" w:rsidP="00BC591D">
      <w:pPr>
        <w:numPr>
          <w:ilvl w:val="1"/>
          <w:numId w:val="42"/>
        </w:numPr>
        <w:suppressAutoHyphens/>
        <w:ind w:left="454" w:hanging="454"/>
        <w:jc w:val="both"/>
      </w:pPr>
      <w:r>
        <w:t>Результатом работы по настоящему Договору является Документация, соответствующая требованиям пункта 1.1. Договора.</w:t>
      </w:r>
    </w:p>
    <w:p w:rsidR="00BC591D" w:rsidRPr="00C64C4C" w:rsidRDefault="00BC591D" w:rsidP="00BC591D">
      <w:pPr>
        <w:numPr>
          <w:ilvl w:val="1"/>
          <w:numId w:val="42"/>
        </w:numPr>
        <w:suppressAutoHyphens/>
        <w:ind w:left="454" w:hanging="454"/>
        <w:jc w:val="both"/>
      </w:pPr>
      <w:r w:rsidRPr="00C64C4C">
        <w:t xml:space="preserve">Договор вступает в силу с момента подписания его обеими </w:t>
      </w:r>
      <w:r>
        <w:t>С</w:t>
      </w:r>
      <w:r w:rsidRPr="00C64C4C">
        <w:t>торонами.</w:t>
      </w:r>
      <w:r w:rsidRPr="00F748F4">
        <w:t xml:space="preserve"> </w:t>
      </w:r>
      <w:r w:rsidRPr="00C64C4C">
        <w:t>Действие Договора прекращается в момент окончания исполнения Сторонами принятых на себя обязательств</w:t>
      </w:r>
      <w:r>
        <w:t>.</w:t>
      </w:r>
    </w:p>
    <w:p w:rsidR="004742F1" w:rsidRPr="004742F1" w:rsidRDefault="004742F1" w:rsidP="004742F1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/>
          <w:sz w:val="24"/>
          <w:szCs w:val="24"/>
        </w:rPr>
      </w:pPr>
      <w:bookmarkStart w:id="8" w:name="_Toc140648764"/>
      <w:r w:rsidRPr="004742F1">
        <w:rPr>
          <w:rFonts w:ascii="Times New Roman" w:hAnsi="Times New Roman"/>
          <w:sz w:val="24"/>
          <w:szCs w:val="24"/>
        </w:rPr>
        <w:t>Стоимость работ и порядок расчетов</w:t>
      </w:r>
      <w:bookmarkEnd w:id="8"/>
    </w:p>
    <w:p w:rsidR="004742F1" w:rsidRPr="002414E9" w:rsidRDefault="004742F1" w:rsidP="004742F1">
      <w:pPr>
        <w:numPr>
          <w:ilvl w:val="1"/>
          <w:numId w:val="42"/>
        </w:numPr>
        <w:suppressAutoHyphens/>
        <w:jc w:val="both"/>
        <w:rPr>
          <w:b/>
          <w:bCs/>
        </w:rPr>
      </w:pPr>
      <w:r w:rsidRPr="00C64C4C">
        <w:t xml:space="preserve">Договорная стоимость работ, определенных настоящим договором, </w:t>
      </w:r>
      <w:r w:rsidRPr="00C64C4C">
        <w:rPr>
          <w:bCs/>
        </w:rPr>
        <w:t xml:space="preserve">составляет </w:t>
      </w:r>
      <w:r>
        <w:rPr>
          <w:bCs/>
        </w:rPr>
        <w:t xml:space="preserve">              </w:t>
      </w:r>
      <w:r>
        <w:rPr>
          <w:b/>
          <w:bCs/>
        </w:rPr>
        <w:t>________________________</w:t>
      </w:r>
      <w:r w:rsidRPr="008C389D">
        <w:rPr>
          <w:b/>
          <w:bCs/>
        </w:rPr>
        <w:t xml:space="preserve"> руб. (</w:t>
      </w:r>
      <w:r>
        <w:rPr>
          <w:b/>
          <w:bCs/>
        </w:rPr>
        <w:t>___________________________________________</w:t>
      </w:r>
      <w:r w:rsidRPr="002414E9">
        <w:rPr>
          <w:b/>
          <w:bCs/>
        </w:rPr>
        <w:t xml:space="preserve">), в том числе  НДС 18 % </w:t>
      </w:r>
      <w:r>
        <w:rPr>
          <w:b/>
          <w:bCs/>
        </w:rPr>
        <w:t xml:space="preserve">___________ </w:t>
      </w:r>
      <w:r w:rsidRPr="002414E9">
        <w:rPr>
          <w:b/>
          <w:bCs/>
        </w:rPr>
        <w:t>руб. (</w:t>
      </w:r>
      <w:r>
        <w:rPr>
          <w:b/>
          <w:bCs/>
        </w:rPr>
        <w:t>________________________________</w:t>
      </w:r>
      <w:r w:rsidRPr="002414E9">
        <w:rPr>
          <w:b/>
          <w:bCs/>
        </w:rPr>
        <w:t xml:space="preserve">). </w:t>
      </w:r>
    </w:p>
    <w:p w:rsidR="004742F1" w:rsidRPr="00C64C4C" w:rsidRDefault="004742F1" w:rsidP="004742F1">
      <w:pPr>
        <w:suppressAutoHyphens/>
        <w:ind w:left="480"/>
        <w:jc w:val="both"/>
        <w:rPr>
          <w:bCs/>
        </w:rPr>
      </w:pPr>
      <w:r>
        <w:rPr>
          <w:bCs/>
        </w:rPr>
        <w:t xml:space="preserve">Виды и объемы работ перечислены в Смете </w:t>
      </w:r>
      <w:r w:rsidRPr="00581547">
        <w:rPr>
          <w:bCs/>
        </w:rPr>
        <w:t xml:space="preserve">(Приложение № </w:t>
      </w:r>
      <w:r>
        <w:rPr>
          <w:bCs/>
        </w:rPr>
        <w:t>3</w:t>
      </w:r>
      <w:r w:rsidRPr="00581547">
        <w:rPr>
          <w:bCs/>
        </w:rPr>
        <w:t xml:space="preserve">), прилагаемой к настоящему Договору и являющейся его неотъемлемой частью. </w:t>
      </w:r>
      <w:r>
        <w:rPr>
          <w:bCs/>
        </w:rPr>
        <w:t xml:space="preserve">При этом Смета служит исключительно для определения конкретных видов и объемов, но не стоимости работ. </w:t>
      </w:r>
      <w:r w:rsidRPr="00581547">
        <w:rPr>
          <w:bCs/>
        </w:rPr>
        <w:lastRenderedPageBreak/>
        <w:t>С</w:t>
      </w:r>
      <w:r w:rsidRPr="00C64C4C">
        <w:rPr>
          <w:bCs/>
        </w:rPr>
        <w:t xml:space="preserve">тоимость работ является твердой и не подлежит изменению в ходе выполнения работ по настоящему </w:t>
      </w:r>
      <w:r>
        <w:rPr>
          <w:bCs/>
        </w:rPr>
        <w:t>Д</w:t>
      </w:r>
      <w:r w:rsidRPr="00C64C4C">
        <w:rPr>
          <w:bCs/>
        </w:rPr>
        <w:t>оговору.</w:t>
      </w:r>
    </w:p>
    <w:p w:rsidR="004742F1" w:rsidRPr="00C64C4C" w:rsidRDefault="004742F1" w:rsidP="004742F1">
      <w:pPr>
        <w:numPr>
          <w:ilvl w:val="1"/>
          <w:numId w:val="42"/>
        </w:numPr>
        <w:suppressAutoHyphens/>
        <w:ind w:left="454" w:hanging="454"/>
        <w:jc w:val="both"/>
      </w:pPr>
      <w:r w:rsidRPr="00C64C4C">
        <w:t xml:space="preserve">Не позднее  5 (пяти) календарных дней с момента подписания  Сторонами акта сдачи-приемки за выполненную работу по договору, либо получения сумм оплаты, частичной оплаты в счет предстоящего выполнения работ, </w:t>
      </w:r>
      <w:r>
        <w:t>Подрядчик</w:t>
      </w:r>
      <w:r w:rsidRPr="00C64C4C">
        <w:t xml:space="preserve"> предоставляет Заказчику счет-фактуру (ст. 168 Налогового кодекса РФ). Заказчик в течение 60 дней после получения счета-фактуры обязуется оплатить </w:t>
      </w:r>
      <w:r>
        <w:t xml:space="preserve">Подрядчику </w:t>
      </w:r>
      <w:r w:rsidRPr="00C64C4C">
        <w:t>стоимость выполненной работы путем перечисления денежных средств на расчетный счет</w:t>
      </w:r>
      <w:r>
        <w:t xml:space="preserve"> Подрядчика</w:t>
      </w:r>
      <w:r w:rsidRPr="00C64C4C">
        <w:t xml:space="preserve">. В случае нарушения </w:t>
      </w:r>
      <w:r>
        <w:t xml:space="preserve">Подрядчиком </w:t>
      </w:r>
      <w:r w:rsidRPr="00C64C4C">
        <w:t xml:space="preserve">настоящего Договора оплата производится не раньше </w:t>
      </w:r>
      <w:r>
        <w:t xml:space="preserve">оплаты Подрядчиком </w:t>
      </w:r>
      <w:r w:rsidRPr="00C64C4C">
        <w:t xml:space="preserve">сумм </w:t>
      </w:r>
      <w:r>
        <w:t>неустоек/</w:t>
      </w:r>
      <w:r w:rsidRPr="00C64C4C">
        <w:t>штрафов, предъявленных</w:t>
      </w:r>
      <w:r>
        <w:t xml:space="preserve"> Подрядчику</w:t>
      </w:r>
      <w:r w:rsidRPr="00C64C4C">
        <w:t xml:space="preserve"> </w:t>
      </w:r>
      <w:r w:rsidRPr="005D365B">
        <w:rPr>
          <w:color w:val="000000"/>
        </w:rPr>
        <w:t>(пункт</w:t>
      </w:r>
      <w:r>
        <w:rPr>
          <w:color w:val="000000"/>
        </w:rPr>
        <w:t xml:space="preserve"> 6.2.).</w:t>
      </w:r>
    </w:p>
    <w:p w:rsidR="004742F1" w:rsidRDefault="004742F1" w:rsidP="004742F1">
      <w:pPr>
        <w:numPr>
          <w:ilvl w:val="1"/>
          <w:numId w:val="42"/>
        </w:numPr>
        <w:suppressAutoHyphens/>
        <w:ind w:left="454" w:hanging="454"/>
        <w:jc w:val="both"/>
      </w:pPr>
      <w:r w:rsidRPr="00EF0150">
        <w:t xml:space="preserve">При необходимости </w:t>
      </w:r>
      <w:r>
        <w:t xml:space="preserve">увеличения или уменьшения объема проектирования по сравнению с Заданием на проектирование </w:t>
      </w:r>
      <w:r w:rsidRPr="006F6AFA">
        <w:t xml:space="preserve"> </w:t>
      </w:r>
      <w:r w:rsidRPr="00581547">
        <w:t>Заказчик вносит изменения</w:t>
      </w:r>
      <w:r w:rsidRPr="007E2E59">
        <w:t xml:space="preserve"> в </w:t>
      </w:r>
      <w:r>
        <w:t xml:space="preserve">Задание на проектирование </w:t>
      </w:r>
      <w:r w:rsidRPr="007E2E59">
        <w:t xml:space="preserve">к Договору, направив письменное указание </w:t>
      </w:r>
      <w:r>
        <w:t>Подрядчику</w:t>
      </w:r>
      <w:r w:rsidRPr="007E2E59">
        <w:t xml:space="preserve">. Если такие изменения  повлекут за собой увеличение или уменьшение стоимости или сроков выполнения работ </w:t>
      </w:r>
      <w:r>
        <w:t>Подрядчиком</w:t>
      </w:r>
      <w:r w:rsidRPr="007E2E59">
        <w:t xml:space="preserve">, </w:t>
      </w:r>
      <w:r>
        <w:t>Подрядчик</w:t>
      </w:r>
      <w:r w:rsidRPr="007E2E59">
        <w:t xml:space="preserve"> уведомляет об этом Заказчика в письменной форме с предоставлением оценки влияния таких изменений на стоимость и срок выполнения работ. </w:t>
      </w:r>
      <w:r w:rsidRPr="00DA1772">
        <w:t xml:space="preserve">Работы по измененному Заказчиком </w:t>
      </w:r>
      <w:r>
        <w:t>Заданию на проектирование</w:t>
      </w:r>
      <w:r w:rsidRPr="00DA1772">
        <w:t xml:space="preserve"> выполняются и оплачиваются в соответствии с Дополнительным соглашением к данному Договору.</w:t>
      </w:r>
    </w:p>
    <w:p w:rsidR="004742F1" w:rsidRPr="007E2E59" w:rsidRDefault="004742F1" w:rsidP="004742F1">
      <w:pPr>
        <w:numPr>
          <w:ilvl w:val="1"/>
          <w:numId w:val="42"/>
        </w:numPr>
        <w:suppressAutoHyphens/>
        <w:ind w:left="454" w:hanging="454"/>
        <w:jc w:val="both"/>
      </w:pPr>
      <w:r>
        <w:t>В случае несоответствия Документации указанным в пункте 1.1. Договора требованиям результат работ признается недостигнутым, выполненные Подрядчиком работы являются бросовыми и оплате не подлежат, а ранее уплаченные суммы подлежат возврату Заказчику.</w:t>
      </w:r>
    </w:p>
    <w:p w:rsidR="004742F1" w:rsidRPr="00C47F98" w:rsidRDefault="004742F1" w:rsidP="004742F1">
      <w:pPr>
        <w:numPr>
          <w:ilvl w:val="1"/>
          <w:numId w:val="42"/>
        </w:numPr>
        <w:suppressAutoHyphens/>
        <w:ind w:left="454" w:hanging="454"/>
        <w:jc w:val="both"/>
      </w:pPr>
      <w:r w:rsidRPr="00C47F98">
        <w:t>Заказчик вправе взыскать с Подрядчика предусмотренные настоящим договором меры ответственности путем направления Подрядчику претензии и совершения в соответствии со ст.410 ГК РФ зачета встречных однородных требований (и уменьшения таким образом сумм, подлежащих выплате Подрядчику).</w:t>
      </w:r>
    </w:p>
    <w:p w:rsidR="004742F1" w:rsidRPr="00C64C4C" w:rsidRDefault="004742F1" w:rsidP="004742F1">
      <w:pPr>
        <w:numPr>
          <w:ilvl w:val="1"/>
          <w:numId w:val="42"/>
        </w:numPr>
        <w:suppressAutoHyphens/>
        <w:jc w:val="both"/>
      </w:pPr>
      <w:r w:rsidRPr="00C64C4C">
        <w:t>Все платежно-расчетные документы должны содержать ссылку на регистрационный номер Договора, присвоенный при регистрации ОАО «Славнефть-ЯНОС», в соответствии с которым проводится хозяйственная операция.</w:t>
      </w:r>
    </w:p>
    <w:p w:rsidR="004742F1" w:rsidRPr="00C64C4C" w:rsidRDefault="004742F1" w:rsidP="004742F1">
      <w:pPr>
        <w:numPr>
          <w:ilvl w:val="1"/>
          <w:numId w:val="42"/>
        </w:numPr>
        <w:suppressAutoHyphens/>
        <w:jc w:val="both"/>
      </w:pPr>
      <w:r w:rsidRPr="00C64C4C">
        <w:t>При выполнении Сторонами в полном объеме всех обязательств по настоящему Договору (подписание акт</w:t>
      </w:r>
      <w:r>
        <w:t>ов</w:t>
      </w:r>
      <w:r w:rsidRPr="00C64C4C">
        <w:t xml:space="preserve"> сдачи-приемки выполненных работ и получение 100% оплаты за выполненные работы) в течение </w:t>
      </w:r>
      <w:r>
        <w:t>3</w:t>
      </w:r>
      <w:r w:rsidRPr="00C64C4C">
        <w:t>0 (</w:t>
      </w:r>
      <w:r>
        <w:t>тридцати</w:t>
      </w:r>
      <w:r w:rsidRPr="00C64C4C">
        <w:t>) календарных дней Стороны составляют двухсторонний окончательный акт сверки и соглашение о закрытии Договора с обязательным указанием факта выполнения обеими Сторонами всех условий.</w:t>
      </w:r>
    </w:p>
    <w:p w:rsidR="004742F1" w:rsidRPr="004742F1" w:rsidRDefault="004742F1" w:rsidP="004742F1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/>
          <w:sz w:val="24"/>
          <w:szCs w:val="24"/>
        </w:rPr>
      </w:pPr>
      <w:bookmarkStart w:id="9" w:name="_Toc140648765"/>
      <w:r w:rsidRPr="004742F1">
        <w:rPr>
          <w:rFonts w:ascii="Times New Roman" w:hAnsi="Times New Roman"/>
          <w:sz w:val="24"/>
          <w:szCs w:val="24"/>
        </w:rPr>
        <w:t>Порядок передачи документов</w:t>
      </w:r>
      <w:bookmarkEnd w:id="9"/>
    </w:p>
    <w:p w:rsidR="004742F1" w:rsidRDefault="004742F1" w:rsidP="004742F1">
      <w:pPr>
        <w:numPr>
          <w:ilvl w:val="1"/>
          <w:numId w:val="42"/>
        </w:numPr>
        <w:suppressAutoHyphens/>
        <w:jc w:val="both"/>
      </w:pPr>
      <w:r w:rsidRPr="00C64C4C">
        <w:t>Документы, образующиеся в ходе исполнения настоящего Договора (накладная на отправку документации, Акт сдачи-приемки, предложения об изменении, дополнении, приостановлении, прекращении настоящего Договора, дополнительные соглашения к настоящему Договору, а также сопроводительные письма к вышеперечисленным документам и т.д</w:t>
      </w:r>
      <w:r>
        <w:t>.) направляются заказной почтой</w:t>
      </w:r>
      <w:r w:rsidRPr="00C64C4C">
        <w:t xml:space="preserve"> с уведомлением  или путем передачи их непосредственно представителю получающей Стороны с отметкой о получении.</w:t>
      </w:r>
    </w:p>
    <w:p w:rsidR="004742F1" w:rsidRPr="004742F1" w:rsidRDefault="004742F1" w:rsidP="004742F1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/>
          <w:sz w:val="24"/>
          <w:szCs w:val="24"/>
        </w:rPr>
      </w:pPr>
      <w:bookmarkStart w:id="10" w:name="_Toc140648766"/>
      <w:r w:rsidRPr="004742F1">
        <w:rPr>
          <w:rFonts w:ascii="Times New Roman" w:hAnsi="Times New Roman"/>
          <w:sz w:val="24"/>
          <w:szCs w:val="24"/>
        </w:rPr>
        <w:t>Порядок сдачи и приёмки работ</w:t>
      </w:r>
      <w:bookmarkEnd w:id="10"/>
    </w:p>
    <w:p w:rsidR="004742F1" w:rsidRDefault="004742F1" w:rsidP="004742F1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>
        <w:t xml:space="preserve">Работа выполняется поэтапно. Каждый из этапов предусматривает выполнение части работ. Содержание и сроки выполнения этапов определены Календарным планом. Предварительная приемка Заказчиком части работ (в т.ч. и по отдельным этапам) не влияет на установленное в п.1.4 правило, определяющее результат работ. Несоответствие разработанной Документации требованиям пункта 1.1. Договора свидетельствует об недостижении Подрядчиком результата работ по договору (несмотря на предварительную приёмку Заказчиком части работ, в т.ч. и по отдельным этапам). </w:t>
      </w:r>
    </w:p>
    <w:p w:rsidR="004742F1" w:rsidRPr="00D97DD0" w:rsidRDefault="004742F1" w:rsidP="004742F1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>
        <w:t>Разработанная  Д</w:t>
      </w:r>
      <w:r w:rsidRPr="00C64C4C">
        <w:t xml:space="preserve">окументация передается </w:t>
      </w:r>
      <w:r>
        <w:t xml:space="preserve">Подрядчиком </w:t>
      </w:r>
      <w:r w:rsidRPr="00D97DD0">
        <w:t xml:space="preserve">Заказчику </w:t>
      </w:r>
      <w:r>
        <w:t xml:space="preserve">в </w:t>
      </w:r>
      <w:r w:rsidRPr="00D97DD0">
        <w:t xml:space="preserve">четырех экземплярах на бумажном носителе и в одном экземпляре на электронном носителе </w:t>
      </w:r>
      <w:r>
        <w:t>(с</w:t>
      </w:r>
      <w:r w:rsidRPr="00D97DD0">
        <w:t xml:space="preserve">метная документация передается на электронном носителе в формате сметной </w:t>
      </w:r>
      <w:r w:rsidRPr="00D97DD0">
        <w:lastRenderedPageBreak/>
        <w:t>программы</w:t>
      </w:r>
      <w:r>
        <w:t xml:space="preserve">  и</w:t>
      </w:r>
      <w:r w:rsidRPr="00D97DD0">
        <w:t xml:space="preserve"> в формате программы Excel</w:t>
      </w:r>
      <w:r>
        <w:t>, прочая документация -</w:t>
      </w:r>
      <w:r w:rsidRPr="00D97DD0">
        <w:t xml:space="preserve"> в формате </w:t>
      </w:r>
      <w:r w:rsidRPr="00562B08">
        <w:rPr>
          <w:lang w:val="en-US"/>
        </w:rPr>
        <w:t>PDF</w:t>
      </w:r>
      <w:r>
        <w:t xml:space="preserve">). Документация передаётся </w:t>
      </w:r>
      <w:r w:rsidRPr="00D97DD0">
        <w:t xml:space="preserve">по Акту сдачи-приемки выполненных работ </w:t>
      </w:r>
      <w:r w:rsidRPr="00562B08">
        <w:t>с сопроводительными документами (накладной, письмом) в порядке, предусмотренном в п. 3.1.</w:t>
      </w:r>
    </w:p>
    <w:p w:rsidR="004742F1" w:rsidRPr="00C64C4C" w:rsidRDefault="004742F1" w:rsidP="004742F1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C64C4C">
        <w:t>Заказчик в течение 1</w:t>
      </w:r>
      <w:r>
        <w:t>5</w:t>
      </w:r>
      <w:r w:rsidRPr="00C64C4C">
        <w:t xml:space="preserve"> рабочих дней со дня получения </w:t>
      </w:r>
      <w:r>
        <w:t xml:space="preserve">разработанной </w:t>
      </w:r>
      <w:r w:rsidRPr="00C64C4C">
        <w:t xml:space="preserve">документации и Акта сдачи-приемки обязан направить </w:t>
      </w:r>
      <w:r>
        <w:t xml:space="preserve">Подрядчику </w:t>
      </w:r>
      <w:r w:rsidRPr="00C64C4C">
        <w:t>подписанный Акт сдачи-приемки или мотивированный отказ от приемки работ.</w:t>
      </w:r>
      <w:r>
        <w:t xml:space="preserve"> Срок на рассмотрение Заказчиком документации входит в предусмотренный в п.1.3 срок выполнения работ по договору.</w:t>
      </w:r>
    </w:p>
    <w:p w:rsidR="004742F1" w:rsidRPr="00C64C4C" w:rsidRDefault="004742F1" w:rsidP="004742F1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C64C4C">
        <w:t>В случае мотивированного отказа Заказчика от оформления Акта сдачи-приемки Сторонами составляется двусторонний акт с  перечнем необходимых доработок и  сроков их выполнения.</w:t>
      </w:r>
      <w:r>
        <w:t xml:space="preserve"> Подписание такого акта не является согласованием изменения срока выполнения работ и не освобождает Подрядчика от ответственности за просрочку исполнения.</w:t>
      </w:r>
    </w:p>
    <w:p w:rsidR="004742F1" w:rsidRPr="00C64C4C" w:rsidRDefault="004742F1" w:rsidP="004742F1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C64C4C">
        <w:t xml:space="preserve">В случае не обеспечения Заказчиком приемки </w:t>
      </w:r>
      <w:r>
        <w:t xml:space="preserve">разработанной </w:t>
      </w:r>
      <w:r w:rsidRPr="00C64C4C">
        <w:t xml:space="preserve">документации и отсутствия мотивированного отказа от приемки </w:t>
      </w:r>
      <w:r w:rsidRPr="00F76E3A">
        <w:t>в течение 15 рабочих дней</w:t>
      </w:r>
      <w:r w:rsidRPr="00C64C4C">
        <w:t xml:space="preserve"> после </w:t>
      </w:r>
      <w:r>
        <w:t>получения</w:t>
      </w:r>
      <w:r w:rsidRPr="00C64C4C">
        <w:t xml:space="preserve"> </w:t>
      </w:r>
      <w:r>
        <w:t xml:space="preserve">Документации и </w:t>
      </w:r>
      <w:r w:rsidRPr="00C64C4C">
        <w:t xml:space="preserve">Акта </w:t>
      </w:r>
      <w:r>
        <w:t>сдачи-приемки</w:t>
      </w:r>
      <w:r w:rsidRPr="00C64C4C">
        <w:t xml:space="preserve">, работа считается принятой, и </w:t>
      </w:r>
      <w:r>
        <w:t xml:space="preserve">Подрядчик </w:t>
      </w:r>
      <w:r w:rsidRPr="00C64C4C">
        <w:t>вправе составить односторонний акт.</w:t>
      </w:r>
    </w:p>
    <w:p w:rsidR="004742F1" w:rsidRDefault="004742F1" w:rsidP="004742F1">
      <w:pPr>
        <w:numPr>
          <w:ilvl w:val="1"/>
          <w:numId w:val="43"/>
        </w:numPr>
        <w:tabs>
          <w:tab w:val="clear" w:pos="360"/>
          <w:tab w:val="num" w:pos="480"/>
        </w:tabs>
        <w:suppressAutoHyphens/>
        <w:ind w:left="480" w:hanging="480"/>
        <w:jc w:val="both"/>
      </w:pPr>
      <w:r w:rsidRPr="00C64C4C">
        <w:t xml:space="preserve">В случае досрочного выполнения </w:t>
      </w:r>
      <w:r>
        <w:t xml:space="preserve">Подрядчиком </w:t>
      </w:r>
      <w:r w:rsidRPr="00C64C4C">
        <w:t>работ согласно Договору Заказчик вправе принять и оплатить эти работы на условиях настоящего договора.</w:t>
      </w:r>
    </w:p>
    <w:p w:rsidR="004742F1" w:rsidRPr="004742F1" w:rsidRDefault="004742F1" w:rsidP="004742F1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/>
          <w:sz w:val="24"/>
          <w:szCs w:val="24"/>
        </w:rPr>
      </w:pPr>
      <w:bookmarkStart w:id="11" w:name="_Toc140648767"/>
      <w:r w:rsidRPr="004742F1">
        <w:rPr>
          <w:rFonts w:ascii="Times New Roman" w:hAnsi="Times New Roman"/>
          <w:sz w:val="24"/>
          <w:szCs w:val="24"/>
        </w:rPr>
        <w:t>Права и обязанности сторон</w:t>
      </w:r>
      <w:bookmarkEnd w:id="11"/>
    </w:p>
    <w:p w:rsidR="004742F1" w:rsidRPr="00E70580" w:rsidRDefault="004742F1" w:rsidP="004742F1">
      <w:pPr>
        <w:numPr>
          <w:ilvl w:val="1"/>
          <w:numId w:val="42"/>
        </w:numPr>
        <w:suppressAutoHyphens/>
        <w:jc w:val="both"/>
      </w:pPr>
      <w:r w:rsidRPr="00E70580">
        <w:t xml:space="preserve">Каждая из Сторон обязана немедленно информировать другую Сторону </w:t>
      </w:r>
      <w:r w:rsidRPr="00EC3B8A">
        <w:t>о любой возможной задержке в исполнении своих обязательств по Договору</w:t>
      </w:r>
      <w:r>
        <w:t xml:space="preserve"> с объяснением таких задержек.</w:t>
      </w:r>
    </w:p>
    <w:p w:rsidR="004742F1" w:rsidRPr="00C64C4C" w:rsidRDefault="004742F1" w:rsidP="004742F1">
      <w:pPr>
        <w:numPr>
          <w:ilvl w:val="1"/>
          <w:numId w:val="42"/>
        </w:numPr>
        <w:suppressAutoHyphens/>
        <w:jc w:val="both"/>
      </w:pPr>
      <w:r w:rsidRPr="00C64C4C">
        <w:t>Заказчик обязан:</w:t>
      </w:r>
    </w:p>
    <w:p w:rsidR="004742F1" w:rsidRPr="00C64C4C" w:rsidRDefault="004742F1" w:rsidP="004742F1">
      <w:pPr>
        <w:pStyle w:val="2d"/>
        <w:numPr>
          <w:ilvl w:val="2"/>
          <w:numId w:val="42"/>
        </w:numPr>
        <w:suppressAutoHyphens/>
        <w:ind w:hanging="862"/>
        <w:contextualSpacing w:val="0"/>
        <w:jc w:val="both"/>
      </w:pPr>
      <w:r w:rsidRPr="00C64C4C">
        <w:t xml:space="preserve">Предоставить </w:t>
      </w:r>
      <w:r>
        <w:t xml:space="preserve">Подрядчику </w:t>
      </w:r>
      <w:r w:rsidRPr="00C64C4C">
        <w:t xml:space="preserve">информацию и документацию, необходимую для выполнения </w:t>
      </w:r>
      <w:r>
        <w:t>проектных работ в объеме, указанном в Задании на проектирование.</w:t>
      </w:r>
    </w:p>
    <w:p w:rsidR="004742F1" w:rsidRPr="00C64C4C" w:rsidRDefault="004742F1" w:rsidP="004742F1">
      <w:pPr>
        <w:pStyle w:val="2d"/>
        <w:numPr>
          <w:ilvl w:val="2"/>
          <w:numId w:val="42"/>
        </w:numPr>
        <w:suppressAutoHyphens/>
        <w:ind w:hanging="862"/>
        <w:contextualSpacing w:val="0"/>
        <w:jc w:val="both"/>
      </w:pPr>
      <w:r w:rsidRPr="00C64C4C">
        <w:t xml:space="preserve">Своевременно принять результат и оплатить </w:t>
      </w:r>
      <w:r>
        <w:t xml:space="preserve">Подрядчику </w:t>
      </w:r>
      <w:r w:rsidRPr="00C64C4C">
        <w:t xml:space="preserve">стоимость выполненных работ  в соответствии с условиями статьи 2 </w:t>
      </w:r>
      <w:r>
        <w:t>Д</w:t>
      </w:r>
      <w:r w:rsidRPr="00C64C4C">
        <w:t>оговора, также любую дополнительную работу в связи с изменениями в соответствии с пункт</w:t>
      </w:r>
      <w:r>
        <w:t>ом  2.3.</w:t>
      </w:r>
      <w:r w:rsidRPr="00C64C4C">
        <w:t xml:space="preserve">  Договора.</w:t>
      </w:r>
    </w:p>
    <w:p w:rsidR="004742F1" w:rsidRPr="00C64C4C" w:rsidRDefault="004742F1" w:rsidP="004742F1">
      <w:pPr>
        <w:pStyle w:val="2d"/>
        <w:numPr>
          <w:ilvl w:val="2"/>
          <w:numId w:val="42"/>
        </w:numPr>
        <w:suppressAutoHyphens/>
        <w:ind w:hanging="862"/>
        <w:contextualSpacing w:val="0"/>
        <w:jc w:val="both"/>
      </w:pPr>
      <w:r w:rsidRPr="00C64C4C">
        <w:t xml:space="preserve">Выдать представителям </w:t>
      </w:r>
      <w:r>
        <w:t xml:space="preserve">Подрядчика </w:t>
      </w:r>
      <w:r w:rsidRPr="00C64C4C">
        <w:t>пропуска в соответствии с «Положением о пропускном и внутриобъектовом режимах на территории ОАО «Славнефть-ЯНОС»</w:t>
      </w:r>
      <w:r>
        <w:t>.</w:t>
      </w:r>
    </w:p>
    <w:p w:rsidR="004742F1" w:rsidRPr="00C64C4C" w:rsidRDefault="004742F1" w:rsidP="004742F1">
      <w:pPr>
        <w:numPr>
          <w:ilvl w:val="1"/>
          <w:numId w:val="42"/>
        </w:numPr>
        <w:suppressAutoHyphens/>
        <w:jc w:val="both"/>
      </w:pPr>
      <w:r w:rsidRPr="00C64C4C">
        <w:t>Заказчик имеет право:</w:t>
      </w:r>
    </w:p>
    <w:p w:rsidR="004742F1" w:rsidRPr="00DF712A" w:rsidRDefault="004742F1" w:rsidP="004742F1">
      <w:pPr>
        <w:numPr>
          <w:ilvl w:val="2"/>
          <w:numId w:val="42"/>
        </w:numPr>
        <w:suppressAutoHyphens/>
        <w:ind w:left="840" w:hanging="840"/>
        <w:jc w:val="both"/>
      </w:pPr>
      <w:r w:rsidRPr="00DF712A">
        <w:t xml:space="preserve">С целью корректировки объема выполняемых работ вносить изменения в </w:t>
      </w:r>
      <w:r>
        <w:t xml:space="preserve">Задание на проектирование </w:t>
      </w:r>
      <w:r w:rsidRPr="00DF712A">
        <w:t xml:space="preserve">к Договору, направив письменное указание </w:t>
      </w:r>
      <w:r>
        <w:t>Подрядчику</w:t>
      </w:r>
      <w:r w:rsidRPr="00DF712A">
        <w:t xml:space="preserve">. </w:t>
      </w:r>
    </w:p>
    <w:p w:rsidR="004742F1" w:rsidRPr="00C64C4C" w:rsidRDefault="004742F1" w:rsidP="004742F1">
      <w:pPr>
        <w:numPr>
          <w:ilvl w:val="2"/>
          <w:numId w:val="42"/>
        </w:numPr>
        <w:suppressAutoHyphens/>
        <w:ind w:hanging="840"/>
        <w:jc w:val="both"/>
      </w:pPr>
      <w:r>
        <w:t>П</w:t>
      </w:r>
      <w:r w:rsidRPr="00C64C4C">
        <w:t xml:space="preserve">роверять ход и качество работ, выполняемых </w:t>
      </w:r>
      <w:r>
        <w:t>Подрядчиком</w:t>
      </w:r>
      <w:r w:rsidRPr="00C64C4C">
        <w:t>, не вмешиваясь в его хозяйственную деятельность.</w:t>
      </w:r>
    </w:p>
    <w:p w:rsidR="004742F1" w:rsidRPr="00C64C4C" w:rsidRDefault="004742F1" w:rsidP="004742F1">
      <w:pPr>
        <w:numPr>
          <w:ilvl w:val="2"/>
          <w:numId w:val="42"/>
        </w:numPr>
        <w:suppressAutoHyphens/>
        <w:ind w:hanging="840"/>
        <w:jc w:val="both"/>
      </w:pPr>
      <w:r w:rsidRPr="00C64C4C">
        <w:t xml:space="preserve">Потребовать от </w:t>
      </w:r>
      <w:r>
        <w:t xml:space="preserve">Подрядчика </w:t>
      </w:r>
      <w:r w:rsidRPr="00C64C4C">
        <w:t>приостановить выполнение работ</w:t>
      </w:r>
      <w:r>
        <w:t>, в т.ч.</w:t>
      </w:r>
      <w:r w:rsidRPr="00C64C4C">
        <w:t xml:space="preserve"> в случае выявления нарушений условий Договора.</w:t>
      </w:r>
    </w:p>
    <w:p w:rsidR="004742F1" w:rsidRPr="00C64C4C" w:rsidRDefault="004742F1" w:rsidP="004742F1">
      <w:pPr>
        <w:numPr>
          <w:ilvl w:val="1"/>
          <w:numId w:val="42"/>
        </w:numPr>
        <w:suppressAutoHyphens/>
        <w:jc w:val="both"/>
      </w:pPr>
      <w:r w:rsidRPr="00C64C4C">
        <w:t xml:space="preserve"> </w:t>
      </w:r>
      <w:r>
        <w:t>Подрядчик</w:t>
      </w:r>
      <w:r w:rsidRPr="00C64C4C">
        <w:t xml:space="preserve"> обязан:</w:t>
      </w:r>
      <w:r>
        <w:t xml:space="preserve"> </w:t>
      </w:r>
    </w:p>
    <w:p w:rsidR="004742F1" w:rsidRDefault="004742F1" w:rsidP="004742F1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>
        <w:t>Участвовать по требованию Заказчика в совещаниях по рассмотрению и согласованию промежуточных результатов работы и оформлять протоколы совещаний.</w:t>
      </w:r>
    </w:p>
    <w:p w:rsidR="004742F1" w:rsidRDefault="004742F1" w:rsidP="004742F1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>
        <w:t xml:space="preserve">В случае необходимости – самостоятельно выполнить сбор дополнительных исходных данных для проектирования непосредственно в подразделении Заказчика, к которому относится объект проектирования. Собранная информация и документация должна быть подписана одним из следующих представителей Заказчика: начальник цеха, главный специалист, заместитель главного инженера. </w:t>
      </w:r>
    </w:p>
    <w:p w:rsidR="004742F1" w:rsidRDefault="004742F1" w:rsidP="004742F1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>
        <w:t>Всякий раз, когда требуются какие-либо согласования или решения со стороны Подрядчика, подобные согласования или решения сообщаются Заказчику в срок не более 10 (десяти) дней после получения Подрядчиком запроса или, вследствие объективных причин, во взаимосогласованный Сторонами другой срок.</w:t>
      </w:r>
    </w:p>
    <w:p w:rsidR="004742F1" w:rsidRDefault="004742F1" w:rsidP="004742F1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>
        <w:t xml:space="preserve">Разработать и передать Заказчику технологические схемы и заказную документацию на оборудование не позднее двух месяцев с даты заключения договора </w:t>
      </w:r>
      <w:r>
        <w:lastRenderedPageBreak/>
        <w:t>(дополнительного соглашения), если более короткие сроки не предусмотрены договором (дополнительным соглашением), заданием на проектирование.</w:t>
      </w:r>
    </w:p>
    <w:p w:rsidR="004742F1" w:rsidRDefault="004742F1" w:rsidP="004742F1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>
        <w:t>При разработке смет руководствоваться следующим:</w:t>
      </w:r>
    </w:p>
    <w:p w:rsidR="004742F1" w:rsidRDefault="004742F1" w:rsidP="004742F1">
      <w:pPr>
        <w:numPr>
          <w:ilvl w:val="3"/>
          <w:numId w:val="42"/>
        </w:numPr>
        <w:suppressAutoHyphens/>
        <w:jc w:val="both"/>
      </w:pPr>
      <w:r>
        <w:t>Сметы должны быть разработаны в программном комплексе «Багира».</w:t>
      </w:r>
    </w:p>
    <w:p w:rsidR="004742F1" w:rsidRDefault="004742F1" w:rsidP="004742F1">
      <w:pPr>
        <w:numPr>
          <w:ilvl w:val="3"/>
          <w:numId w:val="42"/>
        </w:numPr>
        <w:suppressAutoHyphens/>
        <w:jc w:val="both"/>
      </w:pPr>
      <w:r>
        <w:t>Сметы должны быть разработаны ресурсным методом.</w:t>
      </w:r>
    </w:p>
    <w:p w:rsidR="004742F1" w:rsidRDefault="004742F1" w:rsidP="004742F1">
      <w:pPr>
        <w:numPr>
          <w:ilvl w:val="3"/>
          <w:numId w:val="42"/>
        </w:numPr>
        <w:suppressAutoHyphens/>
        <w:jc w:val="both"/>
      </w:pPr>
      <w:r>
        <w:t xml:space="preserve">Сметы должны быть переданы Заказчику в формате сметной программы, в формате </w:t>
      </w:r>
      <w:r>
        <w:rPr>
          <w:lang w:val="en-US"/>
        </w:rPr>
        <w:t>Smt</w:t>
      </w:r>
      <w:r>
        <w:t>, а также на бумажном носителе в 3 (трёх) экземплярах не позднее двух недель с момента передачи соответствующего раздела проекта, если более короткие сроки не предусмотрены договором (дополнительным соглашением), заданием на проектирование.</w:t>
      </w:r>
    </w:p>
    <w:p w:rsidR="004742F1" w:rsidRDefault="004742F1" w:rsidP="004742F1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>
        <w:t xml:space="preserve">Дважды в месяц (первого и пятнадцатого числа каждого месяца) с </w:t>
      </w:r>
      <w:r w:rsidRPr="00755089">
        <w:t>сопроводительным письмом предос</w:t>
      </w:r>
      <w:r>
        <w:t xml:space="preserve">тавлять Заказчику отчет о ходе </w:t>
      </w:r>
      <w:r w:rsidRPr="00755089">
        <w:t>выполнения проектных рабо</w:t>
      </w:r>
      <w:r>
        <w:t xml:space="preserve">т по форме, предусмотренной Приложением № 4 к договору. Отчет представляется </w:t>
      </w:r>
      <w:r w:rsidRPr="004C36D3">
        <w:t>на бумажном носителе и в электронном виде в формате Excel</w:t>
      </w:r>
      <w:r>
        <w:t>.</w:t>
      </w:r>
    </w:p>
    <w:p w:rsidR="004742F1" w:rsidRDefault="004742F1" w:rsidP="004742F1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423013">
        <w:t xml:space="preserve">В случае если для выполнения работ по настоящему </w:t>
      </w:r>
      <w:r>
        <w:t>Договору</w:t>
      </w:r>
      <w:r w:rsidRPr="00423013">
        <w:t xml:space="preserve"> требуется наличие допуска саморегулируемой организации либо иное разрешение, </w:t>
      </w:r>
      <w:r>
        <w:t>Подрядчик</w:t>
      </w:r>
      <w:r w:rsidRPr="00423013">
        <w:t xml:space="preserve"> обязуется выполнять такие работы только при наличии соответствующего допуска (разрешения); в случае отсутствия такого допуска (разрешения) </w:t>
      </w:r>
      <w:r>
        <w:t>Подрядчик</w:t>
      </w:r>
      <w:r w:rsidRPr="00423013">
        <w:t xml:space="preserve"> обязуется обеспечить выполнение работ лицом, имеющим соответствующий допуск (разрешение). Необходимость получения допуска (разрешения) </w:t>
      </w:r>
      <w:r>
        <w:t>Подрядчик</w:t>
      </w:r>
      <w:r w:rsidRPr="00423013">
        <w:t xml:space="preserve"> обязан определить самостоятельно</w:t>
      </w:r>
      <w:r>
        <w:t>.</w:t>
      </w:r>
    </w:p>
    <w:p w:rsidR="004742F1" w:rsidRPr="00280A02" w:rsidRDefault="004742F1" w:rsidP="004742F1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2124C2">
        <w:t xml:space="preserve">Обеспечить сдачу Заказчику пропусков, </w:t>
      </w:r>
      <w:r w:rsidRPr="00AE47FE">
        <w:t>выданных работникам Подрядчика и привлеченн</w:t>
      </w:r>
      <w:r>
        <w:t>ых</w:t>
      </w:r>
      <w:r w:rsidRPr="00AE47FE">
        <w:t xml:space="preserve"> Подрядчиком</w:t>
      </w:r>
      <w:r>
        <w:t xml:space="preserve"> субподрядчиков, </w:t>
      </w:r>
      <w:r w:rsidRPr="002124C2">
        <w:t>не позднее дня, следующего за днем окончания срока дейс</w:t>
      </w:r>
      <w:r>
        <w:t xml:space="preserve">твия соответствующего пропуска, </w:t>
      </w:r>
      <w:r w:rsidRPr="00280A02">
        <w:t>или за днем увольнения работника - в зависимости от того, что наступит раньше.</w:t>
      </w:r>
    </w:p>
    <w:p w:rsidR="004742F1" w:rsidRPr="00C64C4C" w:rsidRDefault="004742F1" w:rsidP="004742F1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 xml:space="preserve"> Соблюдать нормы действующего законодательства РФ, включая земельное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4742F1" w:rsidRPr="00C64C4C" w:rsidRDefault="004742F1" w:rsidP="004742F1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>Соблюдать требования следующих локальных нормативных актов Заказчика:</w:t>
      </w:r>
      <w:r>
        <w:t xml:space="preserve">              </w:t>
      </w:r>
    </w:p>
    <w:p w:rsidR="004742F1" w:rsidRPr="00C64C4C" w:rsidRDefault="004742F1" w:rsidP="004742F1">
      <w:pPr>
        <w:numPr>
          <w:ilvl w:val="0"/>
          <w:numId w:val="44"/>
        </w:numPr>
        <w:tabs>
          <w:tab w:val="clear" w:pos="1800"/>
          <w:tab w:val="num" w:pos="862"/>
          <w:tab w:val="num" w:pos="1080"/>
        </w:tabs>
        <w:suppressAutoHyphens/>
        <w:ind w:left="1320" w:hanging="862"/>
        <w:jc w:val="both"/>
      </w:pPr>
      <w:r w:rsidRPr="00C64C4C">
        <w:t>Инструкции № 1 по общим правилам охраны труда, промышленной и пожарной безопасности на ОАО «Славнефть-ЯНОС»;</w:t>
      </w:r>
    </w:p>
    <w:p w:rsidR="004742F1" w:rsidRDefault="004742F1" w:rsidP="004742F1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C64C4C">
        <w:t>Инструкция № 18 по охране труда по работе на высоте</w:t>
      </w:r>
      <w:r>
        <w:t>;</w:t>
      </w:r>
    </w:p>
    <w:p w:rsidR="004742F1" w:rsidRPr="00C64C4C" w:rsidRDefault="004742F1" w:rsidP="004742F1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C64C4C">
        <w:t>Инструкции № 717 по соблюдению Правил охраны труда, промышленной безопасности, пожарной и газовой безопасности на территории ОАО «Славнефть-ЯНОС» работниками сторонних организаций и предприятий;</w:t>
      </w:r>
    </w:p>
    <w:p w:rsidR="004742F1" w:rsidRPr="00C64C4C" w:rsidRDefault="004742F1" w:rsidP="004742F1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C64C4C">
        <w:t>Инструкции № 135 по организации безопасного движения транспортных средств и пешеходов на территории предприятия ОАО «Славнефть-ЯНОС»;</w:t>
      </w:r>
    </w:p>
    <w:p w:rsidR="004742F1" w:rsidRPr="00C64C4C" w:rsidRDefault="004742F1" w:rsidP="004742F1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C64C4C">
        <w:t>Правил экологической безопасности ОАО «Славнефть-ЯНОС»;</w:t>
      </w:r>
    </w:p>
    <w:p w:rsidR="004742F1" w:rsidRPr="00C64C4C" w:rsidRDefault="004742F1" w:rsidP="004742F1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C64C4C">
        <w:t>Правил благоустройства и содержания территории ОАО «Славнефть-ЯНОС»</w:t>
      </w:r>
    </w:p>
    <w:p w:rsidR="004742F1" w:rsidRPr="00C64C4C" w:rsidRDefault="004742F1" w:rsidP="004742F1">
      <w:pPr>
        <w:numPr>
          <w:ilvl w:val="0"/>
          <w:numId w:val="44"/>
        </w:numPr>
        <w:tabs>
          <w:tab w:val="clear" w:pos="1800"/>
          <w:tab w:val="num" w:pos="1080"/>
        </w:tabs>
        <w:suppressAutoHyphens/>
        <w:ind w:left="1320" w:hanging="862"/>
        <w:jc w:val="both"/>
      </w:pPr>
      <w:r w:rsidRPr="00C64C4C">
        <w:t>Положения о пропускном и внутриобъектовом режимах на территории ОАО «Славнефть-ЯНОС».</w:t>
      </w:r>
    </w:p>
    <w:p w:rsidR="004742F1" w:rsidRPr="00C64C4C" w:rsidRDefault="004742F1" w:rsidP="004742F1">
      <w:pPr>
        <w:tabs>
          <w:tab w:val="left" w:pos="840"/>
        </w:tabs>
        <w:suppressAutoHyphens/>
        <w:ind w:left="840" w:hanging="862"/>
        <w:jc w:val="both"/>
      </w:pPr>
      <w:r w:rsidRPr="00C64C4C">
        <w:t xml:space="preserve">Названные локальные акты </w:t>
      </w:r>
      <w:r>
        <w:t xml:space="preserve">Подрядчик </w:t>
      </w:r>
      <w:r w:rsidRPr="00C64C4C">
        <w:t>на момент подписания настоящего Договора получил и с ними ознакомлен.</w:t>
      </w:r>
    </w:p>
    <w:p w:rsidR="004742F1" w:rsidRPr="00C64C4C" w:rsidRDefault="004742F1" w:rsidP="004742F1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>Обеспечить выполнение всех необходимых мероприятий по промышленной безопасности, охране труда,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4742F1" w:rsidRPr="00C64C4C" w:rsidRDefault="004742F1" w:rsidP="004742F1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>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</w:t>
      </w:r>
      <w:r>
        <w:t>щим законодательством РФ.</w:t>
      </w:r>
    </w:p>
    <w:p w:rsidR="004742F1" w:rsidRPr="00C64C4C" w:rsidRDefault="004742F1" w:rsidP="004742F1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 xml:space="preserve">Обеспечить безопасность дорожного движения на территории Заказчика в соответствии с требованиями федерального закона от 10.12.95 № 196-ФЗ «О безопасности дорожного движения» и других нормативных правовых актов. Осуществлять контроль </w:t>
      </w:r>
      <w:r>
        <w:t>соблюдения</w:t>
      </w:r>
      <w:r w:rsidRPr="00C64C4C">
        <w:t xml:space="preserve"> водителями </w:t>
      </w:r>
      <w:r>
        <w:t xml:space="preserve">Подрядчика </w:t>
      </w:r>
      <w:r w:rsidRPr="00C64C4C">
        <w:t>и</w:t>
      </w:r>
      <w:r>
        <w:t xml:space="preserve"> субподрядчиков</w:t>
      </w:r>
      <w:r w:rsidRPr="00C64C4C">
        <w:t xml:space="preserve">, </w:t>
      </w:r>
      <w:r w:rsidRPr="00C64C4C">
        <w:lastRenderedPageBreak/>
        <w:t>привлеченных</w:t>
      </w:r>
      <w:r>
        <w:t xml:space="preserve"> Подрядчиком</w:t>
      </w:r>
      <w:r w:rsidRPr="00C64C4C">
        <w:t>, Правил дорожного движения. В случае совершения дорожно-транспортного происшествия незамедлительно извещать Заказчика.</w:t>
      </w:r>
    </w:p>
    <w:p w:rsidR="004742F1" w:rsidRPr="00C64C4C" w:rsidRDefault="004742F1" w:rsidP="004742F1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>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нормативно-технических и правовых актов, а также требованиями Заказчика. В обязательном порядке включать в комиссии  по расследованию представителя Заказчика.</w:t>
      </w:r>
    </w:p>
    <w:p w:rsidR="004742F1" w:rsidRPr="00EB0C58" w:rsidRDefault="004742F1" w:rsidP="004742F1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  <w:rPr>
          <w:color w:val="000000"/>
        </w:rPr>
      </w:pPr>
      <w:r w:rsidRPr="00C64C4C">
        <w:t xml:space="preserve">Выполнить работы по настоящему договору лично. </w:t>
      </w:r>
      <w:r>
        <w:t xml:space="preserve">Привлечение к исполнению работ субподрядчиков допускается только с письменного согласия Заказчика. </w:t>
      </w:r>
      <w:r w:rsidRPr="001D43F9">
        <w:rPr>
          <w:color w:val="000000"/>
        </w:rPr>
        <w:t xml:space="preserve">В случае необходимости привлечения </w:t>
      </w:r>
      <w:r>
        <w:rPr>
          <w:color w:val="000000"/>
        </w:rPr>
        <w:t>Подрядчиком с</w:t>
      </w:r>
      <w:r w:rsidRPr="001D43F9">
        <w:rPr>
          <w:color w:val="000000"/>
        </w:rPr>
        <w:t xml:space="preserve">убподрядчика для выполнения работ по Договору </w:t>
      </w:r>
      <w:r>
        <w:rPr>
          <w:color w:val="000000"/>
        </w:rPr>
        <w:t xml:space="preserve">Подрядчик </w:t>
      </w:r>
      <w:r w:rsidRPr="001D43F9">
        <w:rPr>
          <w:color w:val="000000"/>
        </w:rPr>
        <w:t xml:space="preserve">направляет Заказчику на имя генерального директора запрос на дачу согласия на привлечение </w:t>
      </w:r>
      <w:r>
        <w:rPr>
          <w:color w:val="000000"/>
        </w:rPr>
        <w:t xml:space="preserve">субподрядчика. К запросу Подрядчик </w:t>
      </w:r>
      <w:r w:rsidRPr="001D43F9">
        <w:rPr>
          <w:color w:val="000000"/>
        </w:rPr>
        <w:t xml:space="preserve">прикладывает заверенные копии следующих документов </w:t>
      </w:r>
      <w:r>
        <w:rPr>
          <w:color w:val="000000"/>
        </w:rPr>
        <w:t>с</w:t>
      </w:r>
      <w:r w:rsidRPr="001D43F9">
        <w:rPr>
          <w:color w:val="000000"/>
        </w:rPr>
        <w:t>убподрядчика: учредительных документов;</w:t>
      </w:r>
      <w:r>
        <w:rPr>
          <w:color w:val="000000"/>
        </w:rPr>
        <w:t xml:space="preserve"> </w:t>
      </w:r>
      <w:r w:rsidRPr="001D43F9">
        <w:rPr>
          <w:color w:val="000000"/>
        </w:rPr>
        <w:t>документов,</w:t>
      </w:r>
      <w:r>
        <w:rPr>
          <w:color w:val="000000"/>
        </w:rPr>
        <w:t xml:space="preserve"> </w:t>
      </w:r>
      <w:r w:rsidRPr="001D43F9">
        <w:rPr>
          <w:color w:val="000000"/>
        </w:rPr>
        <w:t>подтверждающих полномочия единоличного исполнительного органа; выписку из Е</w:t>
      </w:r>
      <w:r>
        <w:rPr>
          <w:color w:val="000000"/>
        </w:rPr>
        <w:t>ГР</w:t>
      </w:r>
      <w:r w:rsidRPr="001D43F9">
        <w:rPr>
          <w:color w:val="000000"/>
        </w:rPr>
        <w:t xml:space="preserve">ЮЛ; свидетельство </w:t>
      </w:r>
      <w:r w:rsidRPr="00280A02">
        <w:rPr>
          <w:rFonts w:ascii="13" w:hAnsi="13"/>
          <w:spacing w:val="-1"/>
        </w:rPr>
        <w:t xml:space="preserve">о допуске к </w:t>
      </w:r>
      <w:r w:rsidRPr="00280A02">
        <w:rPr>
          <w:spacing w:val="-1"/>
        </w:rPr>
        <w:t>определенному виду или видам работ которые оказывают влияние на безопасность объектов капитального строительства</w:t>
      </w:r>
      <w:r w:rsidRPr="001D43F9">
        <w:rPr>
          <w:bCs/>
          <w:color w:val="000000"/>
        </w:rPr>
        <w:t>.</w:t>
      </w:r>
      <w:r w:rsidRPr="00EB0C58">
        <w:rPr>
          <w:color w:val="000000"/>
        </w:rPr>
        <w:t xml:space="preserve"> Привлечение </w:t>
      </w:r>
      <w:r>
        <w:rPr>
          <w:color w:val="000000"/>
        </w:rPr>
        <w:t>с</w:t>
      </w:r>
      <w:r w:rsidRPr="00EB0C58">
        <w:rPr>
          <w:color w:val="000000"/>
        </w:rPr>
        <w:t>убподрядчиком третьих лиц для выполнения работ по Договору не допускается.</w:t>
      </w:r>
    </w:p>
    <w:p w:rsidR="004742F1" w:rsidRPr="00494604" w:rsidRDefault="004742F1" w:rsidP="004742F1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  <w:rPr>
          <w:color w:val="0000FF"/>
        </w:rPr>
      </w:pPr>
      <w:r w:rsidRPr="00C64C4C">
        <w:t xml:space="preserve">В случае привлечения </w:t>
      </w:r>
      <w:r>
        <w:t xml:space="preserve">Подрядчиком </w:t>
      </w:r>
      <w:r w:rsidRPr="00C64C4C">
        <w:t xml:space="preserve">для выполнения работ по Договору </w:t>
      </w:r>
      <w:r>
        <w:t xml:space="preserve">субподрядчиков Подрядчик </w:t>
      </w:r>
      <w:r w:rsidRPr="00C64C4C">
        <w:t xml:space="preserve">обязан включить в заключаемые с ними Договоры условия, предусмотренные настоящей статьей, и осуществлять контроль  их исполнения. По требованию Заказчика </w:t>
      </w:r>
      <w:r>
        <w:t xml:space="preserve">Подрядчик </w:t>
      </w:r>
      <w:r w:rsidRPr="00C64C4C">
        <w:t xml:space="preserve">обязан предоставить копии Договоров, заключенных им с </w:t>
      </w:r>
      <w:r>
        <w:t>субподрядчиками</w:t>
      </w:r>
      <w:r w:rsidRPr="00C64C4C">
        <w:t>, в случае наличия у Заказчика замечаний, обеспечить внесение в Договор соответствующих изменений.</w:t>
      </w:r>
      <w:r w:rsidRPr="00494604">
        <w:rPr>
          <w:color w:val="0000FF"/>
        </w:rPr>
        <w:t xml:space="preserve"> </w:t>
      </w:r>
    </w:p>
    <w:p w:rsidR="004742F1" w:rsidRPr="00C64C4C" w:rsidRDefault="004742F1" w:rsidP="004742F1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>
        <w:t xml:space="preserve">Подрядчик </w:t>
      </w:r>
      <w:r w:rsidRPr="00C64C4C">
        <w:t>самостоятельно несет ответственность за до</w:t>
      </w:r>
      <w:r>
        <w:t>пущенные им</w:t>
      </w:r>
      <w:r w:rsidRPr="00C64C4C">
        <w:t xml:space="preserve"> либо п</w:t>
      </w:r>
      <w:r>
        <w:t xml:space="preserve">ривлеченными им субподрядчиками </w:t>
      </w:r>
      <w:r w:rsidRPr="00C64C4C">
        <w:t xml:space="preserve">нарушения указанного в настоящей статье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</w:t>
      </w:r>
      <w:r>
        <w:t>Подрядчика (либо субподрядчиков), Подрядчик</w:t>
      </w:r>
      <w:r w:rsidRPr="00C64C4C">
        <w:t xml:space="preserve"> обязуется не позднее 5 дней со дня получения соответствующего требования Заказчика возместить Заказчику все причиненные этим убытки. </w:t>
      </w:r>
    </w:p>
    <w:p w:rsidR="004742F1" w:rsidRPr="00C64C4C" w:rsidRDefault="004742F1" w:rsidP="004742F1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 xml:space="preserve">При наличии вины </w:t>
      </w:r>
      <w:r>
        <w:t xml:space="preserve">Подрядчика </w:t>
      </w:r>
      <w:r w:rsidRPr="00C64C4C">
        <w:t xml:space="preserve">за аварии, инциденты и несчастные случаи, произошедшие на территории Заказчика, </w:t>
      </w:r>
      <w:r>
        <w:t xml:space="preserve">Подрядчик </w:t>
      </w:r>
      <w:r w:rsidRPr="00C64C4C">
        <w:t>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договором, либо локальными актами Заказчика.</w:t>
      </w:r>
    </w:p>
    <w:p w:rsidR="004742F1" w:rsidRPr="00C64C4C" w:rsidRDefault="004742F1" w:rsidP="004742F1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 xml:space="preserve">Заказчик не несет ответственности за причинение вреда имуществу или здоровью, травмы, увечья или смерть любого работника </w:t>
      </w:r>
      <w:r>
        <w:t xml:space="preserve">Подрядчика </w:t>
      </w:r>
      <w:r w:rsidRPr="00C64C4C">
        <w:t xml:space="preserve">или </w:t>
      </w:r>
      <w:r>
        <w:t>субподрядчика</w:t>
      </w:r>
      <w:r w:rsidRPr="00C64C4C">
        <w:t>, привлеченного</w:t>
      </w:r>
      <w:r>
        <w:t xml:space="preserve"> Подрядчиком</w:t>
      </w:r>
      <w:r w:rsidRPr="00C64C4C">
        <w:t>, произошедшие не по вине Заказчика, а также в случае нарушения ими правил охраны труда или промышленной безопасности.</w:t>
      </w:r>
    </w:p>
    <w:p w:rsidR="004742F1" w:rsidRPr="00C64C4C" w:rsidRDefault="004742F1" w:rsidP="004742F1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 xml:space="preserve">Заказчик вправе в любое время осуществлять контроль </w:t>
      </w:r>
      <w:r>
        <w:t xml:space="preserve"> </w:t>
      </w:r>
      <w:r w:rsidRPr="00C64C4C">
        <w:t>соблюдени</w:t>
      </w:r>
      <w:r>
        <w:t>я</w:t>
      </w:r>
      <w:r w:rsidRPr="00C64C4C">
        <w:t xml:space="preserve"> </w:t>
      </w:r>
      <w:r>
        <w:t xml:space="preserve">Подрядчиком </w:t>
      </w:r>
      <w:r w:rsidRPr="00C64C4C">
        <w:t>и</w:t>
      </w:r>
      <w:r>
        <w:t xml:space="preserve"> субподрядчиками</w:t>
      </w:r>
      <w:r w:rsidRPr="00C64C4C">
        <w:t xml:space="preserve">, привлекаемыми  </w:t>
      </w:r>
      <w:r>
        <w:t>Подрядчиком</w:t>
      </w:r>
      <w:r w:rsidRPr="00C64C4C">
        <w:t>, положений настоящей статьи Договора. Обнаруженные в ходе проверк</w:t>
      </w:r>
      <w:r>
        <w:t xml:space="preserve">и нарушения фиксируются в </w:t>
      </w:r>
      <w:r w:rsidRPr="00C64C4C">
        <w:t>акте,</w:t>
      </w:r>
      <w:r>
        <w:t xml:space="preserve"> </w:t>
      </w:r>
      <w:r w:rsidRPr="00C64C4C">
        <w:t xml:space="preserve">подписываемом представителями Заказчика, </w:t>
      </w:r>
      <w:r>
        <w:t>Подрядчика</w:t>
      </w:r>
      <w:r w:rsidRPr="00C64C4C">
        <w:t>/</w:t>
      </w:r>
      <w:r>
        <w:t>субподрядчиков</w:t>
      </w:r>
      <w:r w:rsidRPr="00C64C4C">
        <w:t xml:space="preserve">, привлекаемых </w:t>
      </w:r>
      <w:r>
        <w:t>Подрядчиком</w:t>
      </w:r>
      <w:r w:rsidRPr="00C64C4C">
        <w:t xml:space="preserve">. В случае отказа </w:t>
      </w:r>
      <w:r>
        <w:t>Подрядчика</w:t>
      </w:r>
      <w:r w:rsidRPr="00C64C4C">
        <w:t>/</w:t>
      </w:r>
      <w:r>
        <w:t>субподрядчиков</w:t>
      </w:r>
      <w:r w:rsidRPr="00C64C4C">
        <w:t>, привлекаемых</w:t>
      </w:r>
      <w:r>
        <w:t xml:space="preserve"> Подрядчиком</w:t>
      </w:r>
      <w:r w:rsidRPr="00C64C4C">
        <w:t>, от подписания такого акта он оформляется Заказчиком в одностороннем порядке.</w:t>
      </w:r>
    </w:p>
    <w:p w:rsidR="004742F1" w:rsidRPr="00C64C4C" w:rsidRDefault="004742F1" w:rsidP="004742F1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 w:rsidRPr="00C64C4C">
        <w:t xml:space="preserve">Несоблюдение </w:t>
      </w:r>
      <w:r>
        <w:t xml:space="preserve">Подрядчиком </w:t>
      </w:r>
      <w:r w:rsidRPr="00C64C4C">
        <w:t>и</w:t>
      </w:r>
      <w:r>
        <w:t xml:space="preserve"> субподрядчиками</w:t>
      </w:r>
      <w:r w:rsidRPr="00C64C4C">
        <w:t>, привлекаемыми</w:t>
      </w:r>
      <w:r>
        <w:t xml:space="preserve"> Подрядчиком</w:t>
      </w:r>
      <w:r w:rsidRPr="00C64C4C">
        <w:t xml:space="preserve">,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</w:t>
      </w:r>
      <w:r>
        <w:t xml:space="preserve">Подрядчика </w:t>
      </w:r>
      <w:r w:rsidRPr="00C64C4C">
        <w:t xml:space="preserve">о предстоящем расторжении за 5 дней. В случае расторжения договора по названному основанию  </w:t>
      </w:r>
      <w:r>
        <w:t xml:space="preserve">Подрядчик </w:t>
      </w:r>
      <w:r w:rsidRPr="00C64C4C">
        <w:t xml:space="preserve">не вправе требовать от Заказчика возмещения убытков, причиненных таким расторжением.      </w:t>
      </w:r>
    </w:p>
    <w:p w:rsidR="004742F1" w:rsidRPr="004742F1" w:rsidRDefault="004742F1" w:rsidP="004742F1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/>
          <w:sz w:val="24"/>
          <w:szCs w:val="24"/>
        </w:rPr>
      </w:pPr>
      <w:bookmarkStart w:id="12" w:name="_Toc140648768"/>
      <w:r w:rsidRPr="004742F1">
        <w:rPr>
          <w:rFonts w:ascii="Times New Roman" w:hAnsi="Times New Roman"/>
          <w:sz w:val="24"/>
          <w:szCs w:val="24"/>
        </w:rPr>
        <w:lastRenderedPageBreak/>
        <w:t>Гарантии и ответственность</w:t>
      </w:r>
      <w:bookmarkEnd w:id="12"/>
    </w:p>
    <w:p w:rsidR="004742F1" w:rsidRDefault="004742F1" w:rsidP="004742F1">
      <w:pPr>
        <w:suppressAutoHyphens/>
        <w:ind w:firstLine="480"/>
        <w:jc w:val="both"/>
      </w:pPr>
      <w:r>
        <w:t>Гарантии, предусмотренные в данной Статье, предоставляются при условии, что строительство, пусконаладочные работы, а также эксплуатация и техническое обслуживание Объекта будут осуществлены в соответствии с чертежами, техническими условиями, инструкциями, руководствами по эксплуатации, поставляемыми Подрядчиком.</w:t>
      </w:r>
    </w:p>
    <w:p w:rsidR="004742F1" w:rsidRDefault="004742F1" w:rsidP="004742F1">
      <w:pPr>
        <w:suppressAutoHyphens/>
        <w:ind w:firstLine="480"/>
        <w:jc w:val="both"/>
      </w:pPr>
    </w:p>
    <w:p w:rsidR="004742F1" w:rsidRPr="004742F1" w:rsidRDefault="004742F1" w:rsidP="004742F1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/>
          <w:sz w:val="24"/>
          <w:szCs w:val="24"/>
        </w:rPr>
      </w:pPr>
      <w:r w:rsidRPr="004742F1">
        <w:rPr>
          <w:rFonts w:ascii="Times New Roman" w:hAnsi="Times New Roman"/>
          <w:sz w:val="24"/>
          <w:szCs w:val="24"/>
        </w:rPr>
        <w:t>Гарантии</w:t>
      </w:r>
    </w:p>
    <w:p w:rsidR="004742F1" w:rsidRDefault="004742F1" w:rsidP="004742F1">
      <w:pPr>
        <w:numPr>
          <w:ilvl w:val="2"/>
          <w:numId w:val="42"/>
        </w:numPr>
        <w:tabs>
          <w:tab w:val="num" w:pos="120"/>
        </w:tabs>
        <w:suppressAutoHyphens/>
        <w:ind w:hanging="862"/>
        <w:jc w:val="both"/>
      </w:pPr>
      <w:r>
        <w:t>Подрядчик гарантирует, что  Д</w:t>
      </w:r>
      <w:r w:rsidRPr="00C64C4C">
        <w:t>окументация будет поставлена комплектно в объеме и в сроки, предусмотренные Договором, а также будет разработана на основе новейших достижений техники и технологии.</w:t>
      </w:r>
    </w:p>
    <w:p w:rsidR="004742F1" w:rsidRDefault="004742F1" w:rsidP="004742F1">
      <w:pPr>
        <w:numPr>
          <w:ilvl w:val="1"/>
          <w:numId w:val="42"/>
        </w:numPr>
        <w:suppressAutoHyphens/>
        <w:jc w:val="both"/>
      </w:pPr>
      <w:r w:rsidRPr="00C64C4C">
        <w:t>Ответственность</w:t>
      </w:r>
    </w:p>
    <w:p w:rsidR="004742F1" w:rsidRPr="00C64C4C" w:rsidRDefault="004742F1" w:rsidP="004742F1">
      <w:pPr>
        <w:numPr>
          <w:ilvl w:val="2"/>
          <w:numId w:val="42"/>
        </w:numPr>
        <w:suppressAutoHyphens/>
        <w:ind w:hanging="862"/>
        <w:jc w:val="both"/>
      </w:pPr>
      <w:r>
        <w:t xml:space="preserve">Подрядчик </w:t>
      </w:r>
      <w:r w:rsidRPr="00C64C4C">
        <w:t>несет ответственность за ненадлежащ</w:t>
      </w:r>
      <w:r>
        <w:t>ую</w:t>
      </w:r>
      <w:r w:rsidRPr="00C64C4C">
        <w:t xml:space="preserve"> </w:t>
      </w:r>
      <w:r>
        <w:rPr>
          <w:color w:val="000000"/>
        </w:rPr>
        <w:t>разработку</w:t>
      </w:r>
      <w:r w:rsidRPr="00EB0C58">
        <w:rPr>
          <w:color w:val="000000"/>
        </w:rPr>
        <w:t xml:space="preserve"> </w:t>
      </w:r>
      <w:r>
        <w:rPr>
          <w:color w:val="000000"/>
        </w:rPr>
        <w:t>Д</w:t>
      </w:r>
      <w:r w:rsidRPr="00EB0C58">
        <w:rPr>
          <w:color w:val="000000"/>
        </w:rPr>
        <w:t xml:space="preserve">окументации, включая недостатки, </w:t>
      </w:r>
      <w:r w:rsidRPr="0073603D">
        <w:t>обнаруженные в ходе проектирования,</w:t>
      </w:r>
      <w:r w:rsidRPr="00A44F51">
        <w:rPr>
          <w:color w:val="0000FF"/>
        </w:rPr>
        <w:t xml:space="preserve"> </w:t>
      </w:r>
      <w:r w:rsidRPr="00B248D9">
        <w:t>строительства,</w:t>
      </w:r>
      <w:r w:rsidRPr="006345A2">
        <w:t xml:space="preserve"> а также в процессе эксплуатации  </w:t>
      </w:r>
      <w:r>
        <w:t>О</w:t>
      </w:r>
      <w:r w:rsidRPr="006345A2">
        <w:t xml:space="preserve">бъекта, созданного на основании </w:t>
      </w:r>
      <w:r>
        <w:t>Д</w:t>
      </w:r>
      <w:r w:rsidRPr="006345A2">
        <w:t>окументации.</w:t>
      </w:r>
      <w:r w:rsidRPr="00161B45">
        <w:rPr>
          <w:color w:val="0000FF"/>
        </w:rPr>
        <w:t xml:space="preserve"> </w:t>
      </w:r>
      <w:r>
        <w:rPr>
          <w:color w:val="000000"/>
        </w:rPr>
        <w:t xml:space="preserve">При </w:t>
      </w:r>
      <w:r w:rsidRPr="00EB0C58">
        <w:rPr>
          <w:color w:val="000000"/>
        </w:rPr>
        <w:t>обнаруж</w:t>
      </w:r>
      <w:r>
        <w:rPr>
          <w:color w:val="000000"/>
        </w:rPr>
        <w:t>ении недостатков в Документации</w:t>
      </w:r>
      <w:r w:rsidRPr="00EB0C58">
        <w:rPr>
          <w:color w:val="000000"/>
        </w:rPr>
        <w:t xml:space="preserve"> </w:t>
      </w:r>
      <w:r>
        <w:rPr>
          <w:color w:val="000000"/>
        </w:rPr>
        <w:t xml:space="preserve">Подрядчик </w:t>
      </w:r>
      <w:r w:rsidRPr="00EB0C58">
        <w:rPr>
          <w:color w:val="000000"/>
        </w:rPr>
        <w:t xml:space="preserve">по требованию Заказчика безвозмездно устраняет замечания </w:t>
      </w:r>
      <w:r>
        <w:rPr>
          <w:color w:val="000000"/>
        </w:rPr>
        <w:t>к</w:t>
      </w:r>
      <w:r w:rsidRPr="00EB0C58">
        <w:rPr>
          <w:color w:val="000000"/>
        </w:rPr>
        <w:t xml:space="preserve"> </w:t>
      </w:r>
      <w:r>
        <w:rPr>
          <w:color w:val="000000"/>
        </w:rPr>
        <w:t>Д</w:t>
      </w:r>
      <w:r w:rsidRPr="00EB0C58">
        <w:rPr>
          <w:color w:val="000000"/>
        </w:rPr>
        <w:t>окументации в срок, установленный Заказчиком, а также возмещает Заказчику все причиненные последнему убытки.</w:t>
      </w:r>
      <w:r w:rsidRPr="00C64C4C">
        <w:t xml:space="preserve"> В случае неустранения  недостатков в установленный Заказчиком срок </w:t>
      </w:r>
      <w:r>
        <w:t xml:space="preserve">Подрядчик </w:t>
      </w:r>
      <w:r w:rsidRPr="00C64C4C">
        <w:t xml:space="preserve">уплачивает  </w:t>
      </w:r>
      <w:r>
        <w:t xml:space="preserve">(помимо возмещения убытков) </w:t>
      </w:r>
      <w:r w:rsidRPr="00C64C4C">
        <w:t>Заказчику штраф в размере 10% от стоимости некачественно выполненных работ</w:t>
      </w:r>
      <w:r>
        <w:t>. Заказчик в этом случае также вправе привлечь для устранения недостатков третье лицо, при этом Подрядчик возмещает Заказчику расходы, понесенные последним в связи с привлечением третьего лица и оплатой выполненных им работ. П</w:t>
      </w:r>
      <w:r w:rsidRPr="00C64C4C">
        <w:t xml:space="preserve">ретензии </w:t>
      </w:r>
      <w:r w:rsidRPr="00EB0C58">
        <w:rPr>
          <w:color w:val="000000"/>
        </w:rPr>
        <w:t xml:space="preserve">к качеству </w:t>
      </w:r>
      <w:r>
        <w:rPr>
          <w:color w:val="000000"/>
        </w:rPr>
        <w:t>разработанной Д</w:t>
      </w:r>
      <w:r w:rsidRPr="00EB0C58">
        <w:rPr>
          <w:color w:val="000000"/>
        </w:rPr>
        <w:t>окументации</w:t>
      </w:r>
      <w:r>
        <w:t xml:space="preserve"> </w:t>
      </w:r>
      <w:r w:rsidRPr="00C64C4C">
        <w:t xml:space="preserve">принимаются </w:t>
      </w:r>
      <w:r>
        <w:t xml:space="preserve">Подрядчиком </w:t>
      </w:r>
      <w:r w:rsidRPr="00C64C4C">
        <w:t>в течение срока проектирования</w:t>
      </w:r>
      <w:r>
        <w:t xml:space="preserve">, строительства </w:t>
      </w:r>
      <w:r w:rsidRPr="00C64C4C">
        <w:t>и эксплуатации Объекта.</w:t>
      </w:r>
    </w:p>
    <w:p w:rsidR="004742F1" w:rsidRDefault="004742F1" w:rsidP="004742F1">
      <w:pPr>
        <w:numPr>
          <w:ilvl w:val="2"/>
          <w:numId w:val="42"/>
        </w:numPr>
        <w:suppressAutoHyphens/>
        <w:ind w:hanging="862"/>
        <w:jc w:val="both"/>
        <w:rPr>
          <w:color w:val="000000"/>
        </w:rPr>
      </w:pPr>
      <w:r w:rsidRPr="00C64C4C">
        <w:t xml:space="preserve">В случае нарушения </w:t>
      </w:r>
      <w:r>
        <w:t xml:space="preserve">Подрядчиком </w:t>
      </w:r>
      <w:r w:rsidRPr="00C64C4C">
        <w:t xml:space="preserve">сроков выполнения работ </w:t>
      </w:r>
      <w:r>
        <w:t>Подрядчик</w:t>
      </w:r>
      <w:r w:rsidRPr="00C64C4C">
        <w:t xml:space="preserve"> обязуется уплати</w:t>
      </w:r>
      <w:r>
        <w:t>ть Заказчику  пеню в размере 0,</w:t>
      </w:r>
      <w:r w:rsidRPr="00C64C4C">
        <w:t>1%</w:t>
      </w:r>
      <w:r>
        <w:t xml:space="preserve"> </w:t>
      </w:r>
      <w:r w:rsidRPr="00C64C4C">
        <w:t xml:space="preserve">от </w:t>
      </w:r>
      <w:r w:rsidRPr="00BA1870">
        <w:t xml:space="preserve">стоимости несвоевременно </w:t>
      </w:r>
      <w:r w:rsidRPr="009A5ECB">
        <w:t xml:space="preserve">выполненных работ </w:t>
      </w:r>
      <w:r w:rsidRPr="009A5ECB">
        <w:rPr>
          <w:color w:val="000000"/>
        </w:rPr>
        <w:t>по договору</w:t>
      </w:r>
      <w:r w:rsidRPr="009A5ECB">
        <w:t xml:space="preserve"> за каждый день просрочки, но не более 10% </w:t>
      </w:r>
      <w:r w:rsidRPr="009A5ECB">
        <w:rPr>
          <w:color w:val="000000"/>
        </w:rPr>
        <w:t>от стоимости работ. Несвоевременным выполнением работ считается нарушение сроков выполнения работ (</w:t>
      </w:r>
      <w:r>
        <w:rPr>
          <w:color w:val="000000"/>
        </w:rPr>
        <w:t>в т.ч.</w:t>
      </w:r>
      <w:r w:rsidRPr="009A5ECB">
        <w:rPr>
          <w:color w:val="000000"/>
        </w:rPr>
        <w:t xml:space="preserve"> отдельных этапов работ), предусмотренных п.1.3 договора, Календарным планом, приложениями и дополнениями (дополнительными соглашениями) к настоящему Договору.</w:t>
      </w:r>
    </w:p>
    <w:p w:rsidR="004742F1" w:rsidRPr="00C64C4C" w:rsidRDefault="004742F1" w:rsidP="004742F1">
      <w:pPr>
        <w:numPr>
          <w:ilvl w:val="2"/>
          <w:numId w:val="42"/>
        </w:numPr>
        <w:suppressAutoHyphens/>
        <w:ind w:hanging="862"/>
        <w:jc w:val="both"/>
      </w:pPr>
      <w:r w:rsidRPr="009A5ECB">
        <w:t>В случае нарушения Заказчиком сроков оплаты, предусмотренных настоящим</w:t>
      </w:r>
      <w:r w:rsidRPr="00C64C4C">
        <w:t xml:space="preserve"> Договором, он обязуется уплатить </w:t>
      </w:r>
      <w:r>
        <w:t xml:space="preserve">Подрядчику </w:t>
      </w:r>
      <w:r w:rsidRPr="00C64C4C">
        <w:t xml:space="preserve">пеню в размере 0,1%  </w:t>
      </w:r>
      <w:r w:rsidRPr="00CD2910">
        <w:t>от стоимости неоплаченных работ за каждый день просрочки, но</w:t>
      </w:r>
      <w:r>
        <w:t xml:space="preserve"> не более 10</w:t>
      </w:r>
      <w:r w:rsidRPr="00C64C4C">
        <w:t>% от просроченной суммы.</w:t>
      </w:r>
    </w:p>
    <w:p w:rsidR="004742F1" w:rsidRDefault="004742F1" w:rsidP="004742F1">
      <w:pPr>
        <w:numPr>
          <w:ilvl w:val="2"/>
          <w:numId w:val="42"/>
        </w:numPr>
        <w:suppressAutoHyphens/>
        <w:ind w:hanging="862"/>
        <w:jc w:val="both"/>
      </w:pPr>
      <w:r w:rsidRPr="00423013">
        <w:t xml:space="preserve">В случае если </w:t>
      </w:r>
      <w:r>
        <w:t>Подрядчик</w:t>
      </w:r>
      <w:r w:rsidRPr="00423013">
        <w:t xml:space="preserve"> в нарушение требований </w:t>
      </w:r>
      <w:r>
        <w:t>п.5.4.7</w:t>
      </w:r>
      <w:r w:rsidRPr="00423013">
        <w:t xml:space="preserve"> настоящего </w:t>
      </w:r>
      <w:r>
        <w:t>Договора</w:t>
      </w:r>
      <w:r w:rsidRPr="00423013">
        <w:t xml:space="preserve">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</w:t>
      </w:r>
      <w:r>
        <w:t>Подрядчик</w:t>
      </w:r>
      <w:r w:rsidRPr="00423013">
        <w:t xml:space="preserve"> обязан возместить Заказчику все понесенные либо предъявленные в этой связи расходы</w:t>
      </w:r>
      <w:r>
        <w:t>, а также уплатить Заказчику штраф в сумме 100 000 руб.</w:t>
      </w:r>
    </w:p>
    <w:p w:rsidR="004742F1" w:rsidRDefault="004742F1" w:rsidP="004742F1">
      <w:pPr>
        <w:numPr>
          <w:ilvl w:val="2"/>
          <w:numId w:val="42"/>
        </w:numPr>
        <w:suppressAutoHyphens/>
        <w:ind w:left="818" w:hanging="862"/>
        <w:jc w:val="both"/>
      </w:pPr>
      <w:r w:rsidRPr="00445E62">
        <w:t xml:space="preserve">В случае неполного или некачественного выполнения работ по </w:t>
      </w:r>
      <w:r>
        <w:t xml:space="preserve">настоящему Договору, в результате чего </w:t>
      </w:r>
      <w:r w:rsidRPr="00445E62">
        <w:t>имел место простой или останов объекта, или авария, или инцидент, или производственная неполадка,</w:t>
      </w:r>
      <w:r>
        <w:t xml:space="preserve"> Подрядчик</w:t>
      </w:r>
      <w:r w:rsidRPr="00445E62">
        <w:t xml:space="preserve"> уплачивает Заказчику </w:t>
      </w:r>
      <w:r>
        <w:t xml:space="preserve">неустойку в размере 0,1% от стоимости таких работ в день, но не менее 50 000 руб. в день, </w:t>
      </w:r>
      <w:r w:rsidRPr="00445E62">
        <w:t xml:space="preserve">за каждый полный или неполный день простоя или останова объекта, </w:t>
      </w:r>
      <w:r>
        <w:t>или аварии</w:t>
      </w:r>
      <w:r w:rsidRPr="00445E62">
        <w:t>, или инцидент</w:t>
      </w:r>
      <w:r>
        <w:t>а</w:t>
      </w:r>
      <w:r w:rsidRPr="00445E62">
        <w:t>, или производственн</w:t>
      </w:r>
      <w:r>
        <w:t>ой</w:t>
      </w:r>
      <w:r w:rsidRPr="00445E62">
        <w:t xml:space="preserve"> неполадк</w:t>
      </w:r>
      <w:r>
        <w:t>и,</w:t>
      </w:r>
      <w:r w:rsidRPr="00445E62">
        <w:t xml:space="preserve"> а всего (независимо от к</w:t>
      </w:r>
      <w:r>
        <w:t>оличества таких дней) не менее 10</w:t>
      </w:r>
      <w:r w:rsidRPr="00445E62">
        <w:t>0 000 руб</w:t>
      </w:r>
      <w:r>
        <w:t>.</w:t>
      </w:r>
    </w:p>
    <w:p w:rsidR="004742F1" w:rsidRDefault="004742F1" w:rsidP="004742F1">
      <w:pPr>
        <w:numPr>
          <w:ilvl w:val="2"/>
          <w:numId w:val="42"/>
        </w:numPr>
        <w:suppressAutoHyphens/>
        <w:ind w:left="818" w:hanging="862"/>
        <w:jc w:val="both"/>
      </w:pPr>
      <w:r>
        <w:t xml:space="preserve">В случае непредоставления в установленный срок Подрядчиком отчета согласно п.5.4.6 настоящего договора, либо указания в отчете недостоверных сведений, </w:t>
      </w:r>
      <w:r>
        <w:lastRenderedPageBreak/>
        <w:t>Подрядчик уплачивает Заказчику штраф в размере 50 000 руб. за каждый факт нарушения.</w:t>
      </w:r>
    </w:p>
    <w:p w:rsidR="004742F1" w:rsidRDefault="004742F1" w:rsidP="004742F1">
      <w:pPr>
        <w:numPr>
          <w:ilvl w:val="2"/>
          <w:numId w:val="42"/>
        </w:numPr>
        <w:suppressAutoHyphens/>
        <w:ind w:left="818" w:hanging="862"/>
        <w:jc w:val="both"/>
      </w:pPr>
      <w:r>
        <w:t xml:space="preserve">В случае отказа Подрядчика от выполнения отдельного вида работ, предусмотренного Договором (в т.ч. Календарным планом, </w:t>
      </w:r>
      <w:r w:rsidRPr="009A5ECB">
        <w:rPr>
          <w:color w:val="000000"/>
        </w:rPr>
        <w:t>приложениями</w:t>
      </w:r>
      <w:r>
        <w:rPr>
          <w:color w:val="000000"/>
        </w:rPr>
        <w:t>,</w:t>
      </w:r>
      <w:r w:rsidRPr="009A5ECB">
        <w:rPr>
          <w:color w:val="000000"/>
        </w:rPr>
        <w:t xml:space="preserve"> дополнениями</w:t>
      </w:r>
      <w:r>
        <w:rPr>
          <w:color w:val="000000"/>
        </w:rPr>
        <w:t xml:space="preserve">, </w:t>
      </w:r>
      <w:r w:rsidRPr="009A5ECB">
        <w:rPr>
          <w:color w:val="000000"/>
        </w:rPr>
        <w:t>дополнительными соглашениями к Договору</w:t>
      </w:r>
      <w:r>
        <w:rPr>
          <w:color w:val="000000"/>
        </w:rPr>
        <w:t>),</w:t>
      </w:r>
      <w:r>
        <w:t xml:space="preserve"> Подрядчик обязуется уплатить Заказчику штраф в размере стоимости таких работ.</w:t>
      </w:r>
    </w:p>
    <w:p w:rsidR="004742F1" w:rsidRDefault="004742F1" w:rsidP="004742F1">
      <w:pPr>
        <w:numPr>
          <w:ilvl w:val="2"/>
          <w:numId w:val="42"/>
        </w:numPr>
        <w:suppressAutoHyphens/>
        <w:ind w:hanging="862"/>
        <w:jc w:val="both"/>
      </w:pPr>
      <w:r w:rsidRPr="001811F8">
        <w:t xml:space="preserve">Заказчик вправе в любое время до сдачи ему работ отказаться от Договора в одностороннем порядке. В этом случае </w:t>
      </w:r>
      <w:r>
        <w:t xml:space="preserve">Подрядчик </w:t>
      </w:r>
      <w:r w:rsidRPr="001811F8">
        <w:t>должен прекратить выполнение работ, Стороны</w:t>
      </w:r>
      <w:r>
        <w:t xml:space="preserve"> </w:t>
      </w:r>
      <w:r w:rsidRPr="001811F8">
        <w:t xml:space="preserve">в течение 30 дней проводят оценку объема выполненной на текущий момент работы и составляют акт сдачи-приемки работ с указанием в нем объема и стоимости работ, выполненных до отказа Заказчика от Договора. Стоимость работ рассчитывается по действующим справочникам базовых цен на проектные работы для строительства, а в случае отсутствия прямых расценок в справочниках базовых цен определяется на основе расчета трудозатрат. Заказчик обязан не позднее 60 дней с момента подписания Сторонами акта выполненных работ оплатить </w:t>
      </w:r>
      <w:r>
        <w:t xml:space="preserve">Подрядчику </w:t>
      </w:r>
      <w:r w:rsidRPr="001811F8">
        <w:t>стоимость выполненных работ.</w:t>
      </w:r>
    </w:p>
    <w:p w:rsidR="004742F1" w:rsidRDefault="004742F1" w:rsidP="004742F1">
      <w:pPr>
        <w:numPr>
          <w:ilvl w:val="2"/>
          <w:numId w:val="42"/>
        </w:numPr>
        <w:suppressAutoHyphens/>
        <w:ind w:hanging="862"/>
        <w:jc w:val="both"/>
      </w:pPr>
      <w:r w:rsidRPr="00576465">
        <w:t xml:space="preserve">Заказчик вправе в одностороннем порядке отказаться от исполнения настоящего </w:t>
      </w:r>
      <w:r>
        <w:t>Договора</w:t>
      </w:r>
      <w:r w:rsidRPr="00576465">
        <w:t xml:space="preserve">, что в соответствии  со ст.450 ГК РФ повлечет его расторжение, в случае, если по причинам, не </w:t>
      </w:r>
      <w:r>
        <w:t>связанным с Заказчиком, Подрядчик</w:t>
      </w:r>
      <w:r w:rsidRPr="00576465">
        <w:t xml:space="preserve"> не передает Заказчику результаты работ </w:t>
      </w:r>
      <w:r>
        <w:t xml:space="preserve">по настоящему Договору или </w:t>
      </w:r>
      <w:r w:rsidRPr="00576465">
        <w:t xml:space="preserve">по соответствующему этапу Календарного плана в течение более чем 60 дней после истечения срока, указанного в </w:t>
      </w:r>
      <w:r>
        <w:t xml:space="preserve">п.1.3 или в </w:t>
      </w:r>
      <w:r w:rsidRPr="00576465">
        <w:t xml:space="preserve">соответствующем этапе Календарного плана. При расторжении настоящего </w:t>
      </w:r>
      <w:r>
        <w:t>Договора</w:t>
      </w:r>
      <w:r w:rsidRPr="00576465">
        <w:t xml:space="preserve"> по данному основанию Заказчик не возмещает </w:t>
      </w:r>
      <w:r>
        <w:t>Подрядчику</w:t>
      </w:r>
      <w:r w:rsidRPr="00576465">
        <w:t xml:space="preserve"> понесенные последним затраты, связанные с исполнением настоящего </w:t>
      </w:r>
      <w:r>
        <w:t>Договора</w:t>
      </w:r>
      <w:r w:rsidRPr="00576465">
        <w:t xml:space="preserve">, а суммы, уплаченные ранее Заказчиком </w:t>
      </w:r>
      <w:r>
        <w:t>Подрядчику в соответствии с Календарным планом</w:t>
      </w:r>
      <w:r w:rsidRPr="00576465">
        <w:t>, подлежат возврату Заказчику.</w:t>
      </w:r>
      <w:r>
        <w:t xml:space="preserve"> При этом Заказчик возвращает Подрядчику всю документацию, полученную им по настоящему Договору.</w:t>
      </w:r>
    </w:p>
    <w:p w:rsidR="004742F1" w:rsidRPr="001811F8" w:rsidRDefault="004742F1" w:rsidP="004742F1">
      <w:pPr>
        <w:numPr>
          <w:ilvl w:val="2"/>
          <w:numId w:val="42"/>
        </w:numPr>
        <w:suppressAutoHyphens/>
        <w:ind w:hanging="862"/>
        <w:jc w:val="both"/>
      </w:pPr>
      <w:r>
        <w:t xml:space="preserve">С учётом п.1.4 настоящего Договора во всех случаях, когда по причинам, не связанным с Заказчиком, результат работ по настоящему Договору не будет достигнут и/или передан Заказчику, </w:t>
      </w:r>
      <w:r w:rsidRPr="00576465">
        <w:t xml:space="preserve">Заказчик не возмещает </w:t>
      </w:r>
      <w:r>
        <w:t>Подрядчику</w:t>
      </w:r>
      <w:r w:rsidRPr="00576465">
        <w:t xml:space="preserve"> понесенные последним затраты, связанные с исполнением настоящего До</w:t>
      </w:r>
      <w:r>
        <w:t>говора</w:t>
      </w:r>
      <w:r w:rsidRPr="00576465">
        <w:t xml:space="preserve">, а суммы, уплаченные ранее Заказчиком </w:t>
      </w:r>
      <w:r>
        <w:t>Подрядчику в соответствии с Календарным планом</w:t>
      </w:r>
      <w:r w:rsidRPr="00576465">
        <w:t>, подлежат возврату Заказчику.</w:t>
      </w:r>
      <w:r>
        <w:t xml:space="preserve"> При этом Заказчик возвращает Подрядчику всю Документацию, полученную им по настоящему Договору.</w:t>
      </w:r>
    </w:p>
    <w:p w:rsidR="004742F1" w:rsidRPr="001811F8" w:rsidRDefault="004742F1" w:rsidP="004742F1">
      <w:pPr>
        <w:numPr>
          <w:ilvl w:val="2"/>
          <w:numId w:val="42"/>
        </w:numPr>
        <w:suppressAutoHyphens/>
        <w:ind w:hanging="862"/>
        <w:jc w:val="both"/>
      </w:pPr>
      <w:r w:rsidRPr="001811F8">
        <w:t>В случае несвоевременной (п.5.</w:t>
      </w:r>
      <w:r>
        <w:t>4</w:t>
      </w:r>
      <w:r w:rsidRPr="001811F8">
        <w:t>.</w:t>
      </w:r>
      <w:r>
        <w:t>8</w:t>
      </w:r>
      <w:r w:rsidRPr="001811F8">
        <w:t>) сдачи</w:t>
      </w:r>
      <w:r>
        <w:t xml:space="preserve"> работником</w:t>
      </w:r>
      <w:r w:rsidRPr="001811F8">
        <w:t xml:space="preserve"> </w:t>
      </w:r>
      <w:r>
        <w:t>Подрядчика</w:t>
      </w:r>
      <w:r w:rsidRPr="001811F8">
        <w:t xml:space="preserve"> либо </w:t>
      </w:r>
      <w:r>
        <w:t>субподрядчика</w:t>
      </w:r>
      <w:r w:rsidRPr="001811F8">
        <w:t xml:space="preserve"> пропусков </w:t>
      </w:r>
      <w:r>
        <w:t xml:space="preserve">Подрядчик </w:t>
      </w:r>
      <w:r w:rsidRPr="001811F8">
        <w:t>уплачивает Заказчику штраф в размере  1</w:t>
      </w:r>
      <w:r>
        <w:t> </w:t>
      </w:r>
      <w:r w:rsidRPr="001811F8">
        <w:t>500   рублей за каждый несданный пропуск.</w:t>
      </w:r>
    </w:p>
    <w:p w:rsidR="004742F1" w:rsidRDefault="004742F1" w:rsidP="004742F1">
      <w:pPr>
        <w:numPr>
          <w:ilvl w:val="2"/>
          <w:numId w:val="42"/>
        </w:numPr>
        <w:suppressAutoHyphens/>
        <w:ind w:hanging="862"/>
        <w:jc w:val="both"/>
      </w:pPr>
      <w:r w:rsidRPr="00C64C4C">
        <w:t xml:space="preserve">В случае нарушения </w:t>
      </w:r>
      <w:r>
        <w:t>Подрядчиком или субподрядчиком</w:t>
      </w:r>
      <w:r w:rsidRPr="00C64C4C">
        <w:t xml:space="preserve"> требований пункт</w:t>
      </w:r>
      <w:r>
        <w:t xml:space="preserve">ов </w:t>
      </w:r>
      <w:r w:rsidRPr="00C64C4C">
        <w:t>5.</w:t>
      </w:r>
      <w:r>
        <w:t>4</w:t>
      </w:r>
      <w:r w:rsidRPr="00C64C4C">
        <w:t>.</w:t>
      </w:r>
      <w:r>
        <w:t>9</w:t>
      </w:r>
      <w:r w:rsidRPr="00C64C4C">
        <w:t>-5.</w:t>
      </w:r>
      <w:r>
        <w:t>4</w:t>
      </w:r>
      <w:r w:rsidRPr="00C64C4C">
        <w:t>.</w:t>
      </w:r>
      <w:r>
        <w:t>14</w:t>
      </w:r>
      <w:r w:rsidRPr="00C64C4C">
        <w:t xml:space="preserve"> </w:t>
      </w:r>
      <w:r>
        <w:t>(</w:t>
      </w:r>
      <w:r w:rsidRPr="00C64C4C">
        <w:t xml:space="preserve">кроме нарушений, описанных в </w:t>
      </w:r>
      <w:r>
        <w:t xml:space="preserve">п.6.2.14) Подрядчик </w:t>
      </w:r>
      <w:r w:rsidRPr="00C64C4C">
        <w:t>обязуется уплатить Заказчику штраф в размере 10</w:t>
      </w:r>
      <w:r>
        <w:t> </w:t>
      </w:r>
      <w:r w:rsidRPr="00C64C4C">
        <w:t>000 рублей за каждое допущенное нарушение</w:t>
      </w:r>
      <w:r>
        <w:t>.</w:t>
      </w:r>
    </w:p>
    <w:p w:rsidR="004742F1" w:rsidRPr="00C64C4C" w:rsidRDefault="004742F1" w:rsidP="004742F1">
      <w:pPr>
        <w:numPr>
          <w:ilvl w:val="2"/>
          <w:numId w:val="42"/>
        </w:numPr>
        <w:suppressAutoHyphens/>
        <w:ind w:hanging="862"/>
        <w:jc w:val="both"/>
      </w:pPr>
      <w:r>
        <w:t xml:space="preserve">В </w:t>
      </w:r>
      <w:r w:rsidRPr="00C64C4C">
        <w:t xml:space="preserve">случае нарушения </w:t>
      </w:r>
      <w:r>
        <w:t xml:space="preserve">Подрядчиком </w:t>
      </w:r>
      <w:r w:rsidRPr="00C64C4C">
        <w:t xml:space="preserve">требований </w:t>
      </w:r>
      <w:r>
        <w:t>пункта</w:t>
      </w:r>
      <w:r w:rsidRPr="00C64C4C">
        <w:t xml:space="preserve"> 5</w:t>
      </w:r>
      <w:r>
        <w:t>.4.15 Подрядчик уплачивает Заказчику штраф в размере 100 000 руб. за каждое допущенное нарушение. Заказчик, кроме того, вправе отказаться от приемки работ, выполненных субподрядчиком, не согласованным Заказчиком, без компенсации Подрядчику стоимости таких работ и/или расходов, понесенных Подрядчиком в связи с выполнением таких работ.</w:t>
      </w:r>
    </w:p>
    <w:p w:rsidR="004742F1" w:rsidRDefault="004742F1" w:rsidP="004742F1">
      <w:pPr>
        <w:numPr>
          <w:ilvl w:val="2"/>
          <w:numId w:val="42"/>
        </w:numPr>
        <w:suppressAutoHyphens/>
        <w:ind w:hanging="862"/>
        <w:jc w:val="both"/>
      </w:pPr>
      <w:r w:rsidRPr="00C64C4C">
        <w:t xml:space="preserve">В случае нарушения работником </w:t>
      </w:r>
      <w:r>
        <w:t xml:space="preserve">Подрядчика либо субподрядчика </w:t>
      </w:r>
      <w:r w:rsidRPr="00C64C4C">
        <w:t xml:space="preserve">Положения о пропускном и внутриобъектовом режимах на территории открытого акционерного общества «Славнефть-Ярославнефтеоргсинтез», выразившегося в появлении на территории  Заказчика в состоянии алкогольного, наркотического  или иного токсического опьянения, </w:t>
      </w:r>
      <w:r>
        <w:t xml:space="preserve">Подрядчик </w:t>
      </w:r>
      <w:r w:rsidRPr="00C64C4C">
        <w:t xml:space="preserve">выплачивает Заказчику штраф в размере </w:t>
      </w:r>
      <w:r w:rsidR="0019745F">
        <w:t>10</w:t>
      </w:r>
      <w:r w:rsidRPr="00C64C4C">
        <w:t>0</w:t>
      </w:r>
      <w:r>
        <w:t> </w:t>
      </w:r>
      <w:r w:rsidRPr="00C64C4C">
        <w:t>000 рублей за каждый такой установленный факт. В случае совершения нарушения группой лиц с</w:t>
      </w:r>
      <w:r>
        <w:t xml:space="preserve">умма штрафа составляет </w:t>
      </w:r>
      <w:r w:rsidR="0019745F">
        <w:t>2</w:t>
      </w:r>
      <w:r>
        <w:t xml:space="preserve">00 000 </w:t>
      </w:r>
      <w:r w:rsidRPr="00C64C4C">
        <w:t xml:space="preserve"> рублей.</w:t>
      </w:r>
    </w:p>
    <w:p w:rsidR="004742F1" w:rsidRPr="00C64C4C" w:rsidRDefault="004742F1" w:rsidP="004742F1">
      <w:pPr>
        <w:numPr>
          <w:ilvl w:val="2"/>
          <w:numId w:val="42"/>
        </w:numPr>
        <w:suppressAutoHyphens/>
        <w:ind w:hanging="862"/>
        <w:jc w:val="both"/>
      </w:pPr>
      <w:r>
        <w:lastRenderedPageBreak/>
        <w:t>Предусмотренные настоящим договором меры ответственности подлежат уплате Стороной в течение 10 дней со дня получения соответствующего требования.</w:t>
      </w:r>
    </w:p>
    <w:p w:rsidR="004742F1" w:rsidRPr="004742F1" w:rsidRDefault="004742F1" w:rsidP="004742F1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/>
          <w:sz w:val="24"/>
          <w:szCs w:val="24"/>
        </w:rPr>
      </w:pPr>
      <w:bookmarkStart w:id="13" w:name="_Toc140648769"/>
      <w:r w:rsidRPr="004742F1">
        <w:rPr>
          <w:rFonts w:ascii="Times New Roman" w:hAnsi="Times New Roman"/>
          <w:sz w:val="24"/>
          <w:szCs w:val="24"/>
        </w:rPr>
        <w:t>Арбитраж</w:t>
      </w:r>
      <w:bookmarkEnd w:id="13"/>
    </w:p>
    <w:p w:rsidR="004742F1" w:rsidRPr="00C64C4C" w:rsidRDefault="004742F1" w:rsidP="004742F1">
      <w:pPr>
        <w:numPr>
          <w:ilvl w:val="1"/>
          <w:numId w:val="42"/>
        </w:numPr>
        <w:suppressAutoHyphens/>
        <w:jc w:val="both"/>
      </w:pPr>
      <w:r w:rsidRPr="00C64C4C">
        <w:t>Все споры, могущие возникнуть из настоящего Договора или в связи с ним, если Стороны не смогли урегулировать их путем переговоров, рассматриваются в Арбитражном суде Ярославской области.</w:t>
      </w:r>
    </w:p>
    <w:p w:rsidR="004742F1" w:rsidRPr="004742F1" w:rsidRDefault="004742F1" w:rsidP="004742F1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/>
          <w:sz w:val="24"/>
          <w:szCs w:val="24"/>
        </w:rPr>
      </w:pPr>
      <w:bookmarkStart w:id="14" w:name="_Toc140648770"/>
      <w:r w:rsidRPr="004742F1">
        <w:rPr>
          <w:rFonts w:ascii="Times New Roman" w:hAnsi="Times New Roman"/>
          <w:sz w:val="24"/>
          <w:szCs w:val="24"/>
        </w:rPr>
        <w:t>Форс-мажор</w:t>
      </w:r>
      <w:bookmarkEnd w:id="14"/>
    </w:p>
    <w:p w:rsidR="004742F1" w:rsidRDefault="004742F1" w:rsidP="004742F1">
      <w:pPr>
        <w:pStyle w:val="ac"/>
        <w:numPr>
          <w:ilvl w:val="1"/>
          <w:numId w:val="42"/>
        </w:numPr>
        <w:tabs>
          <w:tab w:val="clear" w:pos="4677"/>
          <w:tab w:val="clear" w:pos="9355"/>
        </w:tabs>
        <w:suppressAutoHyphens/>
        <w:jc w:val="both"/>
      </w:pPr>
      <w:r w:rsidRPr="00C64C4C">
        <w:t>Стороны освобождаются от ответственности за частичное или полное неисполнение обязательств по настоящему Договору, если его неисполнение явилось следствием обстоятельств  непреодолимой силы, возникших после заключения Договора в результате событий чрезвычайного характера, которые Стороны не могли предвидеть и предотвратить разумными мерами (форс-мажор). К таким событиям чрезвычайного характера относятся стихийные бедствия, военные действия и иные подобные явления.</w:t>
      </w:r>
    </w:p>
    <w:p w:rsidR="004742F1" w:rsidRPr="004742F1" w:rsidRDefault="004742F1" w:rsidP="004742F1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/>
          <w:sz w:val="24"/>
          <w:szCs w:val="24"/>
        </w:rPr>
      </w:pPr>
      <w:bookmarkStart w:id="15" w:name="_Toc140648771"/>
      <w:r w:rsidRPr="004742F1">
        <w:rPr>
          <w:rFonts w:ascii="Times New Roman" w:hAnsi="Times New Roman"/>
          <w:sz w:val="24"/>
          <w:szCs w:val="24"/>
        </w:rPr>
        <w:t>Конфиденциальность</w:t>
      </w:r>
      <w:bookmarkEnd w:id="15"/>
    </w:p>
    <w:p w:rsidR="004742F1" w:rsidRPr="00AF26DA" w:rsidRDefault="004742F1" w:rsidP="004742F1">
      <w:pPr>
        <w:numPr>
          <w:ilvl w:val="1"/>
          <w:numId w:val="42"/>
        </w:numPr>
        <w:suppressAutoHyphens/>
        <w:jc w:val="both"/>
      </w:pPr>
      <w:r>
        <w:t>Стороны</w:t>
      </w:r>
      <w:r w:rsidRPr="00AF26DA">
        <w:t xml:space="preserve"> бер</w:t>
      </w:r>
      <w:r>
        <w:t>у</w:t>
      </w:r>
      <w:r w:rsidRPr="00AF26DA">
        <w:t xml:space="preserve">т на себя обязательство не разглашать какому-либо третьему лицу и не использовать для других целей, кроме как для целей настоящего Договора, часть или полный комплект </w:t>
      </w:r>
      <w:r>
        <w:t>Д</w:t>
      </w:r>
      <w:r w:rsidRPr="00AF26DA">
        <w:t xml:space="preserve">окументации и/или информации любого характера, полученных от </w:t>
      </w:r>
      <w:r>
        <w:t>другой Стороны</w:t>
      </w:r>
      <w:r w:rsidRPr="00AF26DA">
        <w:t xml:space="preserve"> без предварительного письменного согласия</w:t>
      </w:r>
      <w:r>
        <w:t xml:space="preserve"> другой Стороны</w:t>
      </w:r>
      <w:r w:rsidRPr="00AF26DA">
        <w:t>.</w:t>
      </w:r>
    </w:p>
    <w:p w:rsidR="004742F1" w:rsidRPr="004742F1" w:rsidRDefault="004742F1" w:rsidP="004742F1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/>
          <w:sz w:val="24"/>
          <w:szCs w:val="24"/>
        </w:rPr>
      </w:pPr>
      <w:r w:rsidRPr="004742F1">
        <w:rPr>
          <w:rFonts w:ascii="Times New Roman" w:hAnsi="Times New Roman"/>
          <w:sz w:val="24"/>
          <w:szCs w:val="24"/>
        </w:rPr>
        <w:t xml:space="preserve"> </w:t>
      </w:r>
      <w:bookmarkStart w:id="16" w:name="_Toc140648772"/>
      <w:r w:rsidRPr="004742F1">
        <w:rPr>
          <w:rFonts w:ascii="Times New Roman" w:hAnsi="Times New Roman"/>
          <w:sz w:val="24"/>
          <w:szCs w:val="24"/>
        </w:rPr>
        <w:t>Особые обязательства сторон</w:t>
      </w:r>
    </w:p>
    <w:p w:rsidR="004742F1" w:rsidRPr="00C64C4C" w:rsidRDefault="004742F1" w:rsidP="004742F1">
      <w:pPr>
        <w:suppressAutoHyphens/>
        <w:ind w:left="426" w:right="125" w:hanging="568"/>
        <w:jc w:val="both"/>
      </w:pPr>
      <w:r w:rsidRPr="00C64C4C">
        <w:t>10.1. 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4742F1" w:rsidRPr="00C64C4C" w:rsidRDefault="004742F1" w:rsidP="004742F1">
      <w:pPr>
        <w:suppressAutoHyphens/>
        <w:ind w:left="426" w:right="125" w:hanging="568"/>
        <w:jc w:val="both"/>
      </w:pPr>
      <w:r w:rsidRPr="00C64C4C">
        <w:t>10.2. 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(отмыванию) доходов, полученных преступным путём.</w:t>
      </w:r>
    </w:p>
    <w:p w:rsidR="004742F1" w:rsidRPr="00C64C4C" w:rsidRDefault="004742F1" w:rsidP="004742F1">
      <w:pPr>
        <w:suppressAutoHyphens/>
        <w:ind w:left="426" w:right="125" w:hanging="568"/>
        <w:jc w:val="both"/>
      </w:pPr>
      <w:r w:rsidRPr="00C64C4C">
        <w:t>10.3. 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4742F1" w:rsidRDefault="004742F1" w:rsidP="004742F1">
      <w:pPr>
        <w:tabs>
          <w:tab w:val="num" w:pos="709"/>
        </w:tabs>
        <w:suppressAutoHyphens/>
        <w:ind w:left="426" w:right="125" w:hanging="568"/>
        <w:jc w:val="both"/>
      </w:pPr>
      <w:r w:rsidRPr="00C64C4C">
        <w:t xml:space="preserve">         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4742F1" w:rsidRPr="00C64C4C" w:rsidRDefault="004742F1" w:rsidP="004742F1">
      <w:pPr>
        <w:tabs>
          <w:tab w:val="num" w:pos="709"/>
        </w:tabs>
        <w:suppressAutoHyphens/>
        <w:ind w:left="480" w:right="125" w:hanging="622"/>
        <w:jc w:val="both"/>
      </w:pPr>
      <w:r w:rsidRPr="00C64C4C">
        <w:t>10.4</w:t>
      </w:r>
      <w:bookmarkEnd w:id="16"/>
      <w:r>
        <w:t xml:space="preserve">. </w:t>
      </w:r>
      <w:r w:rsidRPr="00C64C4C">
        <w:t xml:space="preserve"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</w:t>
      </w:r>
      <w:r w:rsidRPr="00C64C4C">
        <w:lastRenderedPageBreak/>
        <w:t>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4742F1" w:rsidRPr="004742F1" w:rsidRDefault="004742F1" w:rsidP="004742F1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/>
          <w:sz w:val="24"/>
          <w:szCs w:val="24"/>
        </w:rPr>
      </w:pPr>
      <w:r w:rsidRPr="004742F1">
        <w:rPr>
          <w:rFonts w:ascii="Times New Roman" w:hAnsi="Times New Roman"/>
          <w:sz w:val="24"/>
          <w:szCs w:val="24"/>
        </w:rPr>
        <w:t>Заключительные положения.</w:t>
      </w:r>
    </w:p>
    <w:p w:rsidR="004742F1" w:rsidRPr="00C64C4C" w:rsidRDefault="004742F1" w:rsidP="004742F1">
      <w:pPr>
        <w:numPr>
          <w:ilvl w:val="1"/>
          <w:numId w:val="42"/>
        </w:numPr>
        <w:tabs>
          <w:tab w:val="clear" w:pos="456"/>
        </w:tabs>
        <w:suppressAutoHyphens/>
        <w:ind w:left="480" w:hanging="600"/>
        <w:jc w:val="both"/>
      </w:pPr>
      <w:r w:rsidRPr="00C64C4C">
        <w:t>Изменения или дополнения могут быть внесены в настоящий Договор только по обоюдному согласию Сторон. Любые изменения и дополнения к настоящему Договору являются его неотъемлемой  частью и имеют юридическую силу только в том случае, если они оформлены в письменном виде и подписаны обеими Сторонами.</w:t>
      </w:r>
    </w:p>
    <w:p w:rsidR="004742F1" w:rsidRDefault="004742F1" w:rsidP="004742F1">
      <w:pPr>
        <w:numPr>
          <w:ilvl w:val="1"/>
          <w:numId w:val="42"/>
        </w:numPr>
        <w:tabs>
          <w:tab w:val="clear" w:pos="456"/>
        </w:tabs>
        <w:suppressAutoHyphens/>
        <w:ind w:left="480" w:hanging="600"/>
        <w:jc w:val="both"/>
      </w:pPr>
      <w:r w:rsidRPr="00C64C4C">
        <w:t>Настоящий Договор составлен в 2-х экземплярах, имеющих одинаковую юридическую силу,  по одному экземпляру для каждой Стороны</w:t>
      </w:r>
      <w:r>
        <w:t>.</w:t>
      </w:r>
    </w:p>
    <w:p w:rsidR="00BC591D" w:rsidRPr="00BC591D" w:rsidRDefault="00BC591D" w:rsidP="00BC591D">
      <w:pPr>
        <w:pStyle w:val="1"/>
        <w:numPr>
          <w:ilvl w:val="0"/>
          <w:numId w:val="42"/>
        </w:numPr>
        <w:suppressAutoHyphens/>
        <w:jc w:val="center"/>
        <w:rPr>
          <w:rFonts w:ascii="Times New Roman" w:hAnsi="Times New Roman"/>
          <w:sz w:val="24"/>
          <w:szCs w:val="24"/>
        </w:rPr>
      </w:pPr>
      <w:r w:rsidRPr="00BC591D">
        <w:rPr>
          <w:rFonts w:ascii="Times New Roman" w:hAnsi="Times New Roman"/>
          <w:sz w:val="24"/>
          <w:szCs w:val="24"/>
        </w:rPr>
        <w:t>Приложения</w:t>
      </w:r>
    </w:p>
    <w:p w:rsidR="00BC591D" w:rsidRDefault="00BC591D" w:rsidP="00BC591D">
      <w:pPr>
        <w:suppressAutoHyphens/>
      </w:pPr>
      <w:r w:rsidRPr="00C64C4C">
        <w:t>К настоящему договору прилагаются и составляют неотъемлемую его часть:</w:t>
      </w:r>
    </w:p>
    <w:p w:rsidR="00BC591D" w:rsidRPr="008E2B60" w:rsidRDefault="00BC591D" w:rsidP="00BC591D">
      <w:pPr>
        <w:numPr>
          <w:ilvl w:val="1"/>
          <w:numId w:val="45"/>
        </w:numPr>
        <w:tabs>
          <w:tab w:val="num" w:pos="240"/>
        </w:tabs>
        <w:suppressAutoHyphens/>
        <w:jc w:val="both"/>
      </w:pPr>
      <w:r>
        <w:t>З</w:t>
      </w:r>
      <w:r w:rsidRPr="008E2B60">
        <w:t>адание</w:t>
      </w:r>
      <w:r>
        <w:t xml:space="preserve"> на проектирование.</w:t>
      </w:r>
      <w:r w:rsidRPr="008E2B60">
        <w:t xml:space="preserve"> </w:t>
      </w:r>
    </w:p>
    <w:p w:rsidR="00BC591D" w:rsidRPr="008E2B60" w:rsidRDefault="00BC591D" w:rsidP="00BC591D">
      <w:pPr>
        <w:numPr>
          <w:ilvl w:val="1"/>
          <w:numId w:val="45"/>
        </w:numPr>
        <w:tabs>
          <w:tab w:val="num" w:pos="240"/>
        </w:tabs>
        <w:suppressAutoHyphens/>
        <w:jc w:val="both"/>
      </w:pPr>
      <w:r w:rsidRPr="008E2B60">
        <w:t>Календарный план.</w:t>
      </w:r>
    </w:p>
    <w:p w:rsidR="00BC591D" w:rsidRDefault="00BC591D" w:rsidP="00BC591D">
      <w:pPr>
        <w:numPr>
          <w:ilvl w:val="1"/>
          <w:numId w:val="45"/>
        </w:numPr>
        <w:suppressAutoHyphens/>
        <w:jc w:val="both"/>
      </w:pPr>
      <w:r w:rsidRPr="008E2B60">
        <w:t>Смета</w:t>
      </w:r>
      <w:r>
        <w:t>.</w:t>
      </w:r>
    </w:p>
    <w:p w:rsidR="00BC591D" w:rsidRDefault="00BC591D" w:rsidP="00BC591D">
      <w:pPr>
        <w:numPr>
          <w:ilvl w:val="1"/>
          <w:numId w:val="45"/>
        </w:numPr>
        <w:suppressAutoHyphens/>
        <w:jc w:val="both"/>
      </w:pPr>
      <w:r>
        <w:t>Форма отчета о ходе выполнения проектных работ.</w:t>
      </w:r>
    </w:p>
    <w:p w:rsidR="00BC591D" w:rsidRPr="00B63B27" w:rsidRDefault="00BC591D" w:rsidP="00B63B27">
      <w:pPr>
        <w:pStyle w:val="23"/>
        <w:suppressAutoHyphens/>
        <w:spacing w:after="0" w:line="240" w:lineRule="auto"/>
        <w:ind w:firstLine="567"/>
        <w:jc w:val="both"/>
        <w:rPr>
          <w:bCs/>
        </w:rPr>
      </w:pPr>
    </w:p>
    <w:tbl>
      <w:tblPr>
        <w:tblW w:w="10080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5160"/>
        <w:gridCol w:w="4920"/>
      </w:tblGrid>
      <w:tr w:rsidR="00737107" w:rsidRPr="00737107" w:rsidTr="00737107">
        <w:trPr>
          <w:trHeight w:val="4508"/>
        </w:trPr>
        <w:tc>
          <w:tcPr>
            <w:tcW w:w="5160" w:type="dxa"/>
          </w:tcPr>
          <w:p w:rsidR="00737107" w:rsidRPr="00737107" w:rsidRDefault="00737107" w:rsidP="00737107">
            <w:pPr>
              <w:suppressAutoHyphens/>
              <w:jc w:val="both"/>
              <w:rPr>
                <w:b/>
                <w:bCs/>
                <w:u w:val="single"/>
              </w:rPr>
            </w:pPr>
            <w:r w:rsidRPr="00737107">
              <w:rPr>
                <w:b/>
                <w:bCs/>
              </w:rPr>
              <w:t>Подрядчик:</w:t>
            </w:r>
            <w:r w:rsidRPr="00737107">
              <w:rPr>
                <w:b/>
                <w:bCs/>
                <w:u w:val="single"/>
              </w:rPr>
              <w:t xml:space="preserve"> </w:t>
            </w:r>
          </w:p>
          <w:p w:rsidR="00737107" w:rsidRPr="00737107" w:rsidRDefault="00737107" w:rsidP="00737107">
            <w:pPr>
              <w:suppressAutoHyphens/>
            </w:pPr>
          </w:p>
          <w:p w:rsidR="00737107" w:rsidRPr="00737107" w:rsidRDefault="00737107" w:rsidP="00737107">
            <w:pPr>
              <w:suppressAutoHyphens/>
              <w:ind w:firstLine="708"/>
            </w:pPr>
          </w:p>
        </w:tc>
        <w:tc>
          <w:tcPr>
            <w:tcW w:w="4920" w:type="dxa"/>
          </w:tcPr>
          <w:p w:rsidR="00737107" w:rsidRPr="00737107" w:rsidRDefault="00737107" w:rsidP="00737107">
            <w:pPr>
              <w:suppressAutoHyphens/>
              <w:ind w:left="-45" w:right="252"/>
              <w:rPr>
                <w:b/>
                <w:bCs/>
                <w:u w:val="single"/>
              </w:rPr>
            </w:pPr>
            <w:r w:rsidRPr="00737107">
              <w:rPr>
                <w:b/>
                <w:bCs/>
              </w:rPr>
              <w:t>Заказчик:</w:t>
            </w:r>
            <w:r w:rsidRPr="00737107">
              <w:rPr>
                <w:b/>
                <w:bCs/>
                <w:u w:val="single"/>
              </w:rPr>
              <w:t xml:space="preserve"> </w:t>
            </w:r>
          </w:p>
          <w:p w:rsidR="00737107" w:rsidRPr="00737107" w:rsidRDefault="00737107" w:rsidP="00737107">
            <w:pPr>
              <w:suppressAutoHyphens/>
              <w:ind w:left="-45"/>
              <w:rPr>
                <w:b/>
              </w:rPr>
            </w:pPr>
            <w:r w:rsidRPr="00737107">
              <w:rPr>
                <w:b/>
              </w:rPr>
              <w:t>ОАО «Славнефть-ЯНОС»</w:t>
            </w:r>
          </w:p>
          <w:p w:rsidR="00737107" w:rsidRPr="00737107" w:rsidRDefault="00737107" w:rsidP="00737107">
            <w:pPr>
              <w:suppressAutoHyphens/>
              <w:ind w:left="-45"/>
              <w:rPr>
                <w:b/>
                <w:u w:val="single"/>
              </w:rPr>
            </w:pP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rPr>
                <w:u w:val="single"/>
              </w:rPr>
              <w:t>Место нахождения</w:t>
            </w:r>
            <w:r w:rsidRPr="00737107">
              <w:t xml:space="preserve">: 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 xml:space="preserve">Российская Федерация, </w:t>
            </w:r>
            <w:smartTag w:uri="urn:schemas-microsoft-com:office:smarttags" w:element="metricconverter">
              <w:smartTagPr>
                <w:attr w:name="ProductID" w:val="150023, г"/>
              </w:smartTagPr>
              <w:r w:rsidRPr="00737107">
                <w:t>150023, г</w:t>
              </w:r>
            </w:smartTag>
            <w:r w:rsidRPr="00737107">
              <w:t>. Ярославль, Московский проспект, дом. 130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rPr>
                <w:u w:val="single"/>
              </w:rPr>
              <w:t>Адрес для корреспонденции</w:t>
            </w:r>
            <w:r w:rsidRPr="00737107">
              <w:t>: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 xml:space="preserve">Московский пр-т, д.130, г. Ярославль, ГКП, 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>150000</w:t>
            </w:r>
          </w:p>
          <w:p w:rsidR="00737107" w:rsidRPr="00EE6289" w:rsidRDefault="00737107" w:rsidP="00737107">
            <w:pPr>
              <w:pStyle w:val="ac"/>
              <w:tabs>
                <w:tab w:val="clear" w:pos="4677"/>
                <w:tab w:val="clear" w:pos="9355"/>
              </w:tabs>
              <w:suppressAutoHyphens/>
              <w:ind w:left="-45"/>
            </w:pPr>
            <w:r w:rsidRPr="00EE6289">
              <w:t>Телефон: (4852) 44-17-87;</w:t>
            </w:r>
          </w:p>
          <w:p w:rsidR="00737107" w:rsidRPr="00EE6289" w:rsidRDefault="00737107" w:rsidP="00737107">
            <w:pPr>
              <w:pStyle w:val="ac"/>
              <w:tabs>
                <w:tab w:val="clear" w:pos="4677"/>
                <w:tab w:val="clear" w:pos="9355"/>
              </w:tabs>
              <w:suppressAutoHyphens/>
              <w:ind w:left="-45"/>
            </w:pPr>
            <w:r w:rsidRPr="00EE6289">
              <w:t>факс (4852) 47-18-74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 xml:space="preserve">ИНН/КПП 7601001107/760401001, 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>ОКПО 00149765, ОКОНХ 11220,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 xml:space="preserve">Расчетный счет № 40702810200004268190 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 xml:space="preserve">в ОАО АКБ «Еврофинанс Моснарбанк», 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>г. Москва, БИК 044525204</w:t>
            </w:r>
          </w:p>
          <w:p w:rsidR="00737107" w:rsidRPr="00737107" w:rsidRDefault="00737107" w:rsidP="00737107">
            <w:pPr>
              <w:suppressAutoHyphens/>
              <w:ind w:left="-45"/>
            </w:pPr>
            <w:r w:rsidRPr="00737107">
              <w:t>Корр./счет № 30101810900000000204</w:t>
            </w:r>
          </w:p>
          <w:p w:rsidR="00737107" w:rsidRPr="00737107" w:rsidRDefault="00737107" w:rsidP="00737107">
            <w:pPr>
              <w:suppressAutoHyphens/>
              <w:ind w:left="-45"/>
            </w:pPr>
          </w:p>
        </w:tc>
      </w:tr>
      <w:tr w:rsidR="00737107" w:rsidRPr="00C36117" w:rsidTr="00737107">
        <w:trPr>
          <w:trHeight w:val="313"/>
        </w:trPr>
        <w:tc>
          <w:tcPr>
            <w:tcW w:w="5160" w:type="dxa"/>
          </w:tcPr>
          <w:p w:rsidR="00737107" w:rsidRPr="002E3D52" w:rsidRDefault="00737107" w:rsidP="00737107">
            <w:pPr>
              <w:suppressAutoHyphens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Подрядчик</w:t>
            </w:r>
            <w:r w:rsidRPr="002E3D52">
              <w:rPr>
                <w:b/>
                <w:bCs/>
              </w:rPr>
              <w:t>:</w:t>
            </w:r>
          </w:p>
        </w:tc>
        <w:tc>
          <w:tcPr>
            <w:tcW w:w="4920" w:type="dxa"/>
          </w:tcPr>
          <w:p w:rsidR="00737107" w:rsidRPr="002E3D52" w:rsidRDefault="00737107" w:rsidP="00737107">
            <w:pPr>
              <w:suppressAutoHyphens/>
              <w:rPr>
                <w:b/>
                <w:bCs/>
              </w:rPr>
            </w:pPr>
            <w:r>
              <w:rPr>
                <w:b/>
                <w:bCs/>
              </w:rPr>
              <w:t>Заказчик</w:t>
            </w:r>
            <w:r w:rsidRPr="002E3D52">
              <w:rPr>
                <w:b/>
                <w:bCs/>
              </w:rPr>
              <w:t>:</w:t>
            </w:r>
          </w:p>
        </w:tc>
      </w:tr>
      <w:tr w:rsidR="00737107" w:rsidRPr="00C36117" w:rsidTr="00737107">
        <w:trPr>
          <w:trHeight w:val="1531"/>
        </w:trPr>
        <w:tc>
          <w:tcPr>
            <w:tcW w:w="5160" w:type="dxa"/>
          </w:tcPr>
          <w:p w:rsidR="00737107" w:rsidRDefault="00737107" w:rsidP="00737107">
            <w:pPr>
              <w:suppressAutoHyphens/>
              <w:jc w:val="both"/>
              <w:rPr>
                <w:b/>
                <w:bCs/>
              </w:rPr>
            </w:pPr>
          </w:p>
          <w:p w:rsidR="00737107" w:rsidRDefault="00737107" w:rsidP="00737107">
            <w:pPr>
              <w:suppressAutoHyphens/>
              <w:jc w:val="both"/>
              <w:rPr>
                <w:b/>
                <w:bCs/>
              </w:rPr>
            </w:pPr>
          </w:p>
          <w:p w:rsidR="00737107" w:rsidRDefault="00737107" w:rsidP="00737107">
            <w:pPr>
              <w:suppressAutoHyphens/>
              <w:jc w:val="both"/>
              <w:rPr>
                <w:b/>
                <w:bCs/>
              </w:rPr>
            </w:pPr>
          </w:p>
          <w:p w:rsidR="00737107" w:rsidRDefault="00737107" w:rsidP="00737107">
            <w:pPr>
              <w:suppressAutoHyphens/>
              <w:jc w:val="both"/>
              <w:rPr>
                <w:bCs/>
              </w:rPr>
            </w:pPr>
          </w:p>
          <w:p w:rsidR="00737107" w:rsidRPr="005D644F" w:rsidRDefault="00737107" w:rsidP="00737107">
            <w:pPr>
              <w:suppressAutoHyphens/>
              <w:jc w:val="both"/>
              <w:rPr>
                <w:bCs/>
              </w:rPr>
            </w:pPr>
          </w:p>
          <w:p w:rsidR="00737107" w:rsidRPr="00CE16B2" w:rsidRDefault="00737107" w:rsidP="00737107">
            <w:pPr>
              <w:suppressAutoHyphens/>
              <w:jc w:val="both"/>
              <w:rPr>
                <w:b/>
                <w:bCs/>
              </w:rPr>
            </w:pPr>
            <w:r w:rsidRPr="00253944">
              <w:rPr>
                <w:bCs/>
              </w:rPr>
              <w:t>_____________________</w:t>
            </w:r>
            <w:r w:rsidRPr="004E73FF">
              <w:rPr>
                <w:bCs/>
              </w:rPr>
              <w:t xml:space="preserve">  </w:t>
            </w:r>
          </w:p>
          <w:p w:rsidR="00737107" w:rsidRPr="005D644F" w:rsidRDefault="00737107" w:rsidP="00737107">
            <w:pPr>
              <w:suppressAutoHyphens/>
              <w:jc w:val="both"/>
              <w:rPr>
                <w:bCs/>
                <w:sz w:val="16"/>
                <w:szCs w:val="16"/>
              </w:rPr>
            </w:pPr>
            <w:r>
              <w:rPr>
                <w:bCs/>
              </w:rPr>
              <w:t xml:space="preserve">                  </w:t>
            </w:r>
            <w:r w:rsidRPr="005D644F">
              <w:rPr>
                <w:bCs/>
                <w:sz w:val="16"/>
                <w:szCs w:val="16"/>
              </w:rPr>
              <w:t>М.П.</w:t>
            </w:r>
          </w:p>
        </w:tc>
        <w:tc>
          <w:tcPr>
            <w:tcW w:w="4920" w:type="dxa"/>
          </w:tcPr>
          <w:p w:rsidR="00737107" w:rsidRPr="00253944" w:rsidRDefault="00737107" w:rsidP="00737107">
            <w:pPr>
              <w:suppressAutoHyphens/>
              <w:rPr>
                <w:b/>
                <w:bCs/>
              </w:rPr>
            </w:pPr>
            <w:r w:rsidRPr="00253944">
              <w:rPr>
                <w:b/>
                <w:bCs/>
              </w:rPr>
              <w:t>ОАО «Славнефть-ЯНОС»</w:t>
            </w:r>
          </w:p>
          <w:p w:rsidR="00737107" w:rsidRPr="005D644F" w:rsidRDefault="00737107" w:rsidP="00737107">
            <w:pPr>
              <w:suppressAutoHyphens/>
              <w:rPr>
                <w:bCs/>
              </w:rPr>
            </w:pPr>
          </w:p>
          <w:p w:rsidR="00737107" w:rsidRDefault="00737107" w:rsidP="00737107">
            <w:pPr>
              <w:suppressAutoHyphens/>
              <w:rPr>
                <w:bCs/>
              </w:rPr>
            </w:pPr>
            <w:r w:rsidRPr="005D644F">
              <w:rPr>
                <w:bCs/>
              </w:rPr>
              <w:t>Генеральный директор</w:t>
            </w:r>
          </w:p>
          <w:p w:rsidR="00737107" w:rsidRPr="005D644F" w:rsidRDefault="00737107" w:rsidP="00737107">
            <w:pPr>
              <w:suppressAutoHyphens/>
              <w:rPr>
                <w:bCs/>
              </w:rPr>
            </w:pPr>
          </w:p>
          <w:p w:rsidR="00737107" w:rsidRPr="005D644F" w:rsidRDefault="00737107" w:rsidP="00737107">
            <w:pPr>
              <w:suppressAutoHyphens/>
              <w:rPr>
                <w:bCs/>
                <w:u w:val="single"/>
              </w:rPr>
            </w:pPr>
          </w:p>
          <w:p w:rsidR="00737107" w:rsidRPr="005D644F" w:rsidRDefault="00737107" w:rsidP="00737107">
            <w:pPr>
              <w:suppressAutoHyphens/>
              <w:rPr>
                <w:bCs/>
                <w:sz w:val="16"/>
                <w:szCs w:val="16"/>
                <w:u w:val="single"/>
              </w:rPr>
            </w:pPr>
            <w:r w:rsidRPr="00253944">
              <w:rPr>
                <w:bCs/>
              </w:rPr>
              <w:t>____________________</w:t>
            </w:r>
            <w:r w:rsidRPr="00CE16B2">
              <w:rPr>
                <w:b/>
                <w:bCs/>
              </w:rPr>
              <w:t xml:space="preserve"> </w:t>
            </w:r>
            <w:r>
              <w:rPr>
                <w:b/>
                <w:bCs/>
              </w:rPr>
              <w:t>А.А.Никитин</w:t>
            </w:r>
            <w:r w:rsidRPr="005D644F">
              <w:rPr>
                <w:bCs/>
              </w:rPr>
              <w:t xml:space="preserve">                </w:t>
            </w:r>
            <w:r>
              <w:rPr>
                <w:bCs/>
              </w:rPr>
              <w:t xml:space="preserve">  </w:t>
            </w:r>
            <w:r w:rsidRPr="005D644F">
              <w:rPr>
                <w:bCs/>
              </w:rPr>
              <w:t xml:space="preserve">    </w:t>
            </w:r>
            <w:r w:rsidRPr="005D644F">
              <w:rPr>
                <w:bCs/>
                <w:sz w:val="16"/>
                <w:szCs w:val="16"/>
              </w:rPr>
              <w:t>М.П.</w:t>
            </w:r>
          </w:p>
        </w:tc>
      </w:tr>
    </w:tbl>
    <w:p w:rsidR="00C739A1" w:rsidRPr="00737107" w:rsidRDefault="00C739A1" w:rsidP="00490B54">
      <w:pPr>
        <w:spacing w:line="276" w:lineRule="auto"/>
        <w:ind w:left="-426"/>
        <w:jc w:val="right"/>
      </w:pPr>
    </w:p>
    <w:p w:rsidR="007A03D2" w:rsidRDefault="007A03D2" w:rsidP="00490B54">
      <w:pPr>
        <w:spacing w:line="276" w:lineRule="auto"/>
        <w:ind w:left="-426"/>
        <w:jc w:val="right"/>
      </w:pPr>
    </w:p>
    <w:p w:rsidR="002675DD" w:rsidRDefault="002675DD" w:rsidP="00490B54">
      <w:pPr>
        <w:spacing w:line="276" w:lineRule="auto"/>
        <w:ind w:left="-426"/>
        <w:jc w:val="right"/>
        <w:sectPr w:rsidR="002675DD" w:rsidSect="00AC79BC">
          <w:pgSz w:w="11907" w:h="16840" w:code="9"/>
          <w:pgMar w:top="851" w:right="851" w:bottom="851" w:left="1418" w:header="680" w:footer="340" w:gutter="0"/>
          <w:cols w:space="60"/>
          <w:noEndnote/>
          <w:docGrid w:linePitch="326"/>
        </w:sectPr>
      </w:pPr>
    </w:p>
    <w:p w:rsidR="00533700" w:rsidRPr="00416D8F" w:rsidRDefault="00533700" w:rsidP="00533700">
      <w:pPr>
        <w:ind w:left="-426"/>
        <w:jc w:val="right"/>
      </w:pPr>
      <w:r w:rsidRPr="00416D8F">
        <w:lastRenderedPageBreak/>
        <w:t>Приложение №</w:t>
      </w:r>
      <w:r w:rsidR="002D7982">
        <w:t>4</w:t>
      </w:r>
    </w:p>
    <w:p w:rsidR="00533700" w:rsidRPr="00416D8F" w:rsidRDefault="00533700" w:rsidP="00533700">
      <w:pPr>
        <w:jc w:val="right"/>
      </w:pPr>
      <w:r w:rsidRPr="00416D8F">
        <w:t xml:space="preserve"> к договору №_______________________________</w:t>
      </w:r>
    </w:p>
    <w:p w:rsidR="00533700" w:rsidRPr="00416D8F" w:rsidRDefault="00BA50E2" w:rsidP="00533700">
      <w:pPr>
        <w:jc w:val="center"/>
      </w:pPr>
      <w:r>
        <w:rPr>
          <w:noProof/>
        </w:rPr>
        <w:pict>
          <v:rect id="_x0000_s1033" style="position:absolute;left:0;text-align:left;margin-left:-13.3pt;margin-top:3.5pt;width:805.5pt;height:329.55pt;z-index:251658240">
            <v:textbox>
              <w:txbxContent>
                <w:p w:rsidR="00E44C85" w:rsidRPr="00363BE2" w:rsidRDefault="00E44C85" w:rsidP="00533700">
                  <w:pPr>
                    <w:tabs>
                      <w:tab w:val="left" w:pos="5954"/>
                    </w:tabs>
                    <w:jc w:val="center"/>
                    <w:rPr>
                      <w:b/>
                    </w:rPr>
                  </w:pPr>
                  <w:r w:rsidRPr="00363BE2">
                    <w:rPr>
                      <w:b/>
                    </w:rPr>
                    <w:t xml:space="preserve">Отчет о ходе выполнения проектных работ </w:t>
                  </w:r>
                </w:p>
                <w:p w:rsidR="00E44C85" w:rsidRPr="00363BE2" w:rsidRDefault="00E44C85" w:rsidP="00533700">
                  <w:pPr>
                    <w:ind w:firstLine="567"/>
                    <w:jc w:val="center"/>
                    <w:rPr>
                      <w:b/>
                    </w:rPr>
                  </w:pPr>
                  <w:r w:rsidRPr="00363BE2">
                    <w:rPr>
                      <w:b/>
                    </w:rPr>
                    <w:t>по состоянию на «_____»________________ 20____ г.</w:t>
                  </w:r>
                </w:p>
                <w:p w:rsidR="00E44C85" w:rsidRDefault="00E44C85" w:rsidP="00533700">
                  <w:pPr>
                    <w:tabs>
                      <w:tab w:val="left" w:pos="5954"/>
                    </w:tabs>
                    <w:jc w:val="center"/>
                  </w:pPr>
                  <w:r w:rsidRPr="000C7A47">
                    <w:t xml:space="preserve">по договору </w:t>
                  </w:r>
                  <w:r w:rsidRPr="00404540">
                    <w:t xml:space="preserve">№ </w:t>
                  </w:r>
                  <w:r>
                    <w:t>_____</w:t>
                  </w:r>
                  <w:r w:rsidRPr="00404540">
                    <w:t xml:space="preserve"> от </w:t>
                  </w:r>
                  <w:r>
                    <w:t>____ года между ОАО «Славнефть-ЯНОС»  и</w:t>
                  </w:r>
                  <w:r w:rsidRPr="00D968D3">
                    <w:t xml:space="preserve"> </w:t>
                  </w:r>
                  <w:r>
                    <w:t>_______________</w:t>
                  </w:r>
                </w:p>
                <w:tbl>
                  <w:tblPr>
                    <w:tblW w:w="15687" w:type="dxa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Layout w:type="fixed"/>
                    <w:tblLook w:val="01E0" w:firstRow="1" w:lastRow="1" w:firstColumn="1" w:lastColumn="1" w:noHBand="0" w:noVBand="0"/>
                  </w:tblPr>
                  <w:tblGrid>
                    <w:gridCol w:w="498"/>
                    <w:gridCol w:w="642"/>
                    <w:gridCol w:w="1998"/>
                    <w:gridCol w:w="1058"/>
                    <w:gridCol w:w="1582"/>
                    <w:gridCol w:w="994"/>
                    <w:gridCol w:w="1446"/>
                    <w:gridCol w:w="1226"/>
                    <w:gridCol w:w="1647"/>
                    <w:gridCol w:w="1527"/>
                    <w:gridCol w:w="1411"/>
                    <w:gridCol w:w="1658"/>
                  </w:tblGrid>
                  <w:tr w:rsidR="00E44C85" w:rsidRPr="00136FB0" w:rsidTr="009C75D8">
                    <w:trPr>
                      <w:trHeight w:val="2814"/>
                    </w:trPr>
                    <w:tc>
                      <w:tcPr>
                        <w:tcW w:w="498" w:type="dxa"/>
                        <w:shd w:val="clear" w:color="auto" w:fill="auto"/>
                      </w:tcPr>
                      <w:p w:rsidR="00E44C85" w:rsidRPr="00FD5296" w:rsidRDefault="00E44C85" w:rsidP="009C75D8">
                        <w:pPr>
                          <w:ind w:right="-108" w:hanging="142"/>
                          <w:jc w:val="center"/>
                        </w:pPr>
                        <w:r w:rsidRPr="00FD5296">
                          <w:t xml:space="preserve">№ </w:t>
                        </w:r>
                      </w:p>
                      <w:p w:rsidR="00E44C85" w:rsidRPr="00FD5296" w:rsidRDefault="00E44C85" w:rsidP="009C75D8">
                        <w:pPr>
                          <w:ind w:right="-108" w:hanging="142"/>
                          <w:jc w:val="center"/>
                        </w:pPr>
                        <w:r w:rsidRPr="00FD5296">
                          <w:t>ДС</w:t>
                        </w:r>
                      </w:p>
                    </w:tc>
                    <w:tc>
                      <w:tcPr>
                        <w:tcW w:w="642" w:type="dxa"/>
                        <w:shd w:val="clear" w:color="auto" w:fill="auto"/>
                      </w:tcPr>
                      <w:p w:rsidR="00E44C85" w:rsidRPr="00FD5296" w:rsidRDefault="00E44C85" w:rsidP="009C75D8">
                        <w:pPr>
                          <w:jc w:val="center"/>
                        </w:pPr>
                        <w:r w:rsidRPr="00FD5296">
                          <w:t>№</w:t>
                        </w:r>
                      </w:p>
                      <w:p w:rsidR="00E44C85" w:rsidRPr="00FD5296" w:rsidRDefault="00E44C85" w:rsidP="009C75D8">
                        <w:pPr>
                          <w:ind w:right="-108" w:hanging="108"/>
                          <w:jc w:val="center"/>
                        </w:pPr>
                        <w:r w:rsidRPr="00FD5296">
                          <w:t>этапа</w:t>
                        </w:r>
                      </w:p>
                    </w:tc>
                    <w:tc>
                      <w:tcPr>
                        <w:tcW w:w="1998" w:type="dxa"/>
                        <w:shd w:val="clear" w:color="auto" w:fill="auto"/>
                      </w:tcPr>
                      <w:p w:rsidR="00E44C85" w:rsidRPr="00FD5296" w:rsidRDefault="00E44C85" w:rsidP="009C75D8">
                        <w:pPr>
                          <w:ind w:left="-104" w:right="-108"/>
                          <w:jc w:val="center"/>
                        </w:pPr>
                        <w:r w:rsidRPr="00FD5296">
                          <w:t>Объект /программа</w:t>
                        </w:r>
                      </w:p>
                      <w:p w:rsidR="00E44C85" w:rsidRPr="00FD5296" w:rsidRDefault="00E44C85" w:rsidP="009C75D8">
                        <w:pPr>
                          <w:ind w:left="-104" w:right="-122"/>
                          <w:jc w:val="center"/>
                        </w:pPr>
                        <w:r w:rsidRPr="00FD5296">
                          <w:t xml:space="preserve"> по Бизнес/плану</w:t>
                        </w:r>
                      </w:p>
                    </w:tc>
                    <w:tc>
                      <w:tcPr>
                        <w:tcW w:w="1058" w:type="dxa"/>
                        <w:shd w:val="clear" w:color="auto" w:fill="auto"/>
                      </w:tcPr>
                      <w:p w:rsidR="00E44C85" w:rsidRPr="00FD5296" w:rsidRDefault="00E44C85" w:rsidP="009C75D8">
                        <w:pPr>
                          <w:jc w:val="center"/>
                        </w:pPr>
                        <w:r w:rsidRPr="00FD5296">
                          <w:t xml:space="preserve">Наименование </w:t>
                        </w:r>
                      </w:p>
                      <w:p w:rsidR="00E44C85" w:rsidRPr="00FD5296" w:rsidRDefault="00E44C85" w:rsidP="009C75D8">
                        <w:pPr>
                          <w:ind w:right="-108"/>
                          <w:jc w:val="center"/>
                        </w:pPr>
                        <w:r w:rsidRPr="00FD5296">
                          <w:t>ПИР</w:t>
                        </w:r>
                      </w:p>
                    </w:tc>
                    <w:tc>
                      <w:tcPr>
                        <w:tcW w:w="1582" w:type="dxa"/>
                        <w:shd w:val="clear" w:color="auto" w:fill="auto"/>
                      </w:tcPr>
                      <w:p w:rsidR="00E44C85" w:rsidRPr="00FD5296" w:rsidRDefault="00E44C85" w:rsidP="009C75D8">
                        <w:pPr>
                          <w:ind w:left="-113" w:right="-108" w:hanging="26"/>
                          <w:jc w:val="center"/>
                          <w:rPr>
                            <w:sz w:val="22"/>
                            <w:szCs w:val="22"/>
                          </w:rPr>
                        </w:pPr>
                        <w:r w:rsidRPr="00FD5296">
                          <w:rPr>
                            <w:sz w:val="22"/>
                            <w:szCs w:val="22"/>
                          </w:rPr>
                          <w:t>Номер                            задания                     на проектирование</w:t>
                        </w:r>
                      </w:p>
                    </w:tc>
                    <w:tc>
                      <w:tcPr>
                        <w:tcW w:w="994" w:type="dxa"/>
                        <w:shd w:val="clear" w:color="auto" w:fill="auto"/>
                      </w:tcPr>
                      <w:p w:rsidR="00E44C85" w:rsidRPr="00FD5296" w:rsidRDefault="00E44C85" w:rsidP="009C75D8">
                        <w:pPr>
                          <w:jc w:val="center"/>
                        </w:pPr>
                        <w:r w:rsidRPr="00FD5296">
                          <w:t>Номер</w:t>
                        </w:r>
                      </w:p>
                      <w:p w:rsidR="00E44C85" w:rsidRPr="00FD5296" w:rsidRDefault="00E44C85" w:rsidP="009C75D8">
                        <w:pPr>
                          <w:ind w:left="-108" w:right="-185"/>
                          <w:jc w:val="center"/>
                        </w:pPr>
                        <w:r w:rsidRPr="00FD5296">
                          <w:t>проекта</w:t>
                        </w:r>
                      </w:p>
                    </w:tc>
                    <w:tc>
                      <w:tcPr>
                        <w:tcW w:w="1446" w:type="dxa"/>
                        <w:shd w:val="clear" w:color="auto" w:fill="auto"/>
                      </w:tcPr>
                      <w:p w:rsidR="00E44C85" w:rsidRPr="00FD5296" w:rsidRDefault="00E44C85" w:rsidP="00D610F4">
                        <w:pPr>
                          <w:ind w:left="-139" w:right="-166"/>
                          <w:jc w:val="center"/>
                        </w:pPr>
                        <w:r w:rsidRPr="00FD5296">
                          <w:t xml:space="preserve">Дата               окончания работ </w:t>
                        </w:r>
                      </w:p>
                    </w:tc>
                    <w:tc>
                      <w:tcPr>
                        <w:tcW w:w="1226" w:type="dxa"/>
                        <w:shd w:val="clear" w:color="auto" w:fill="auto"/>
                      </w:tcPr>
                      <w:p w:rsidR="00E44C85" w:rsidRPr="00FD5296" w:rsidRDefault="00E44C85" w:rsidP="009C75D8">
                        <w:pPr>
                          <w:ind w:left="-139" w:right="-166"/>
                          <w:jc w:val="center"/>
                        </w:pPr>
                        <w:r w:rsidRPr="00FD5296">
                          <w:t xml:space="preserve">Размер </w:t>
                        </w:r>
                      </w:p>
                      <w:p w:rsidR="00E44C85" w:rsidRPr="00FD5296" w:rsidRDefault="00E44C85" w:rsidP="009C75D8">
                        <w:pPr>
                          <w:ind w:left="-139" w:right="-166"/>
                          <w:jc w:val="center"/>
                        </w:pPr>
                        <w:r w:rsidRPr="00FD5296">
                          <w:t>платежа,</w:t>
                        </w:r>
                      </w:p>
                      <w:p w:rsidR="00E44C85" w:rsidRPr="00FD5296" w:rsidRDefault="00E44C85" w:rsidP="009C75D8">
                        <w:pPr>
                          <w:ind w:left="-139" w:right="-166"/>
                          <w:jc w:val="center"/>
                        </w:pPr>
                        <w:r w:rsidRPr="00FD5296">
                          <w:t xml:space="preserve"> руб,                без НДС</w:t>
                        </w:r>
                      </w:p>
                    </w:tc>
                    <w:tc>
                      <w:tcPr>
                        <w:tcW w:w="1647" w:type="dxa"/>
                        <w:shd w:val="clear" w:color="auto" w:fill="auto"/>
                      </w:tcPr>
                      <w:p w:rsidR="00E44C85" w:rsidRPr="00FD5296" w:rsidRDefault="00E44C85" w:rsidP="009C75D8">
                        <w:pPr>
                          <w:ind w:left="-61" w:right="-90"/>
                          <w:jc w:val="center"/>
                        </w:pPr>
                        <w:r w:rsidRPr="00FD5296">
                          <w:t>Выполненные и переданные Заказчику разделы проекта (с датами передачи и ссылками на передаточные письма)</w:t>
                        </w:r>
                      </w:p>
                    </w:tc>
                    <w:tc>
                      <w:tcPr>
                        <w:tcW w:w="1527" w:type="dxa"/>
                        <w:shd w:val="clear" w:color="auto" w:fill="auto"/>
                      </w:tcPr>
                      <w:p w:rsidR="00E44C85" w:rsidRPr="00FD5296" w:rsidRDefault="00E44C85" w:rsidP="009C75D8">
                        <w:pPr>
                          <w:ind w:left="-111"/>
                          <w:jc w:val="center"/>
                        </w:pPr>
                        <w:r w:rsidRPr="00FD5296">
                          <w:t>Процент                        выполнения           работ на дату                  составления    отчета</w:t>
                        </w:r>
                      </w:p>
                    </w:tc>
                    <w:tc>
                      <w:tcPr>
                        <w:tcW w:w="1411" w:type="dxa"/>
                        <w:shd w:val="clear" w:color="auto" w:fill="auto"/>
                      </w:tcPr>
                      <w:p w:rsidR="00E44C85" w:rsidRPr="00FD5296" w:rsidRDefault="00E44C85" w:rsidP="009C75D8">
                        <w:pPr>
                          <w:ind w:left="-60" w:right="-108"/>
                          <w:jc w:val="center"/>
                        </w:pPr>
                        <w:r w:rsidRPr="00FD5296">
                          <w:t>Ожидаемая                дата             окончания работ</w:t>
                        </w:r>
                      </w:p>
                    </w:tc>
                    <w:tc>
                      <w:tcPr>
                        <w:tcW w:w="1658" w:type="dxa"/>
                        <w:shd w:val="clear" w:color="auto" w:fill="auto"/>
                      </w:tcPr>
                      <w:p w:rsidR="00E44C85" w:rsidRPr="00FD5296" w:rsidRDefault="00E44C85" w:rsidP="009C75D8">
                        <w:pPr>
                          <w:ind w:left="-108" w:right="-108"/>
                          <w:jc w:val="center"/>
                        </w:pPr>
                        <w:r w:rsidRPr="00FD5296">
                          <w:t>Причина                              задержки                  выполнения работ</w:t>
                        </w:r>
                      </w:p>
                    </w:tc>
                  </w:tr>
                  <w:tr w:rsidR="00E44C85" w:rsidRPr="00136FB0" w:rsidTr="009C75D8">
                    <w:trPr>
                      <w:trHeight w:val="275"/>
                    </w:trPr>
                    <w:tc>
                      <w:tcPr>
                        <w:tcW w:w="498" w:type="dxa"/>
                        <w:shd w:val="clear" w:color="auto" w:fill="auto"/>
                      </w:tcPr>
                      <w:p w:rsidR="00E44C85" w:rsidRPr="00136FB0" w:rsidRDefault="00E44C85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642" w:type="dxa"/>
                        <w:shd w:val="clear" w:color="auto" w:fill="auto"/>
                      </w:tcPr>
                      <w:p w:rsidR="00E44C85" w:rsidRPr="00136FB0" w:rsidRDefault="00E44C85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998" w:type="dxa"/>
                        <w:shd w:val="clear" w:color="auto" w:fill="auto"/>
                      </w:tcPr>
                      <w:p w:rsidR="00E44C85" w:rsidRPr="00136FB0" w:rsidRDefault="00E44C85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058" w:type="dxa"/>
                        <w:shd w:val="clear" w:color="auto" w:fill="auto"/>
                      </w:tcPr>
                      <w:p w:rsidR="00E44C85" w:rsidRPr="00136FB0" w:rsidRDefault="00E44C85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582" w:type="dxa"/>
                        <w:shd w:val="clear" w:color="auto" w:fill="auto"/>
                      </w:tcPr>
                      <w:p w:rsidR="00E44C85" w:rsidRPr="00136FB0" w:rsidRDefault="00E44C85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994" w:type="dxa"/>
                        <w:shd w:val="clear" w:color="auto" w:fill="auto"/>
                      </w:tcPr>
                      <w:p w:rsidR="00E44C85" w:rsidRPr="00136FB0" w:rsidRDefault="00E44C85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446" w:type="dxa"/>
                        <w:shd w:val="clear" w:color="auto" w:fill="auto"/>
                      </w:tcPr>
                      <w:p w:rsidR="00E44C85" w:rsidRPr="00136FB0" w:rsidRDefault="00E44C85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226" w:type="dxa"/>
                        <w:shd w:val="clear" w:color="auto" w:fill="auto"/>
                      </w:tcPr>
                      <w:p w:rsidR="00E44C85" w:rsidRPr="00136FB0" w:rsidRDefault="00E44C85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647" w:type="dxa"/>
                        <w:shd w:val="clear" w:color="auto" w:fill="auto"/>
                      </w:tcPr>
                      <w:p w:rsidR="00E44C85" w:rsidRPr="00136FB0" w:rsidRDefault="00E44C85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527" w:type="dxa"/>
                        <w:shd w:val="clear" w:color="auto" w:fill="auto"/>
                      </w:tcPr>
                      <w:p w:rsidR="00E44C85" w:rsidRPr="00136FB0" w:rsidRDefault="00E44C85" w:rsidP="009C75D8">
                        <w:pPr>
                          <w:jc w:val="right"/>
                        </w:pPr>
                      </w:p>
                    </w:tc>
                    <w:tc>
                      <w:tcPr>
                        <w:tcW w:w="1411" w:type="dxa"/>
                        <w:shd w:val="clear" w:color="auto" w:fill="auto"/>
                      </w:tcPr>
                      <w:p w:rsidR="00E44C85" w:rsidRPr="00136FB0" w:rsidRDefault="00E44C85" w:rsidP="009C75D8">
                        <w:pPr>
                          <w:jc w:val="right"/>
                        </w:pPr>
                      </w:p>
                    </w:tc>
                    <w:tc>
                      <w:tcPr>
                        <w:tcW w:w="1658" w:type="dxa"/>
                        <w:shd w:val="clear" w:color="auto" w:fill="auto"/>
                      </w:tcPr>
                      <w:p w:rsidR="00E44C85" w:rsidRPr="00136FB0" w:rsidRDefault="00E44C85" w:rsidP="009C75D8">
                        <w:pPr>
                          <w:jc w:val="right"/>
                        </w:pPr>
                      </w:p>
                    </w:tc>
                  </w:tr>
                  <w:tr w:rsidR="00E44C85" w:rsidRPr="00136FB0" w:rsidTr="009C75D8">
                    <w:trPr>
                      <w:trHeight w:val="275"/>
                    </w:trPr>
                    <w:tc>
                      <w:tcPr>
                        <w:tcW w:w="498" w:type="dxa"/>
                        <w:shd w:val="clear" w:color="auto" w:fill="auto"/>
                      </w:tcPr>
                      <w:p w:rsidR="00E44C85" w:rsidRPr="00136FB0" w:rsidRDefault="00E44C85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642" w:type="dxa"/>
                        <w:shd w:val="clear" w:color="auto" w:fill="auto"/>
                      </w:tcPr>
                      <w:p w:rsidR="00E44C85" w:rsidRPr="00136FB0" w:rsidRDefault="00E44C85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998" w:type="dxa"/>
                        <w:shd w:val="clear" w:color="auto" w:fill="auto"/>
                      </w:tcPr>
                      <w:p w:rsidR="00E44C85" w:rsidRPr="00136FB0" w:rsidRDefault="00E44C85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058" w:type="dxa"/>
                        <w:shd w:val="clear" w:color="auto" w:fill="auto"/>
                      </w:tcPr>
                      <w:p w:rsidR="00E44C85" w:rsidRPr="00136FB0" w:rsidRDefault="00E44C85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582" w:type="dxa"/>
                        <w:shd w:val="clear" w:color="auto" w:fill="auto"/>
                      </w:tcPr>
                      <w:p w:rsidR="00E44C85" w:rsidRPr="00136FB0" w:rsidRDefault="00E44C85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994" w:type="dxa"/>
                        <w:shd w:val="clear" w:color="auto" w:fill="auto"/>
                      </w:tcPr>
                      <w:p w:rsidR="00E44C85" w:rsidRPr="00136FB0" w:rsidRDefault="00E44C85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446" w:type="dxa"/>
                        <w:shd w:val="clear" w:color="auto" w:fill="auto"/>
                      </w:tcPr>
                      <w:p w:rsidR="00E44C85" w:rsidRPr="00136FB0" w:rsidRDefault="00E44C85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226" w:type="dxa"/>
                        <w:shd w:val="clear" w:color="auto" w:fill="auto"/>
                      </w:tcPr>
                      <w:p w:rsidR="00E44C85" w:rsidRPr="00136FB0" w:rsidRDefault="00E44C85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647" w:type="dxa"/>
                        <w:shd w:val="clear" w:color="auto" w:fill="auto"/>
                      </w:tcPr>
                      <w:p w:rsidR="00E44C85" w:rsidRPr="00136FB0" w:rsidRDefault="00E44C85" w:rsidP="009C75D8">
                        <w:pPr>
                          <w:jc w:val="center"/>
                        </w:pPr>
                      </w:p>
                    </w:tc>
                    <w:tc>
                      <w:tcPr>
                        <w:tcW w:w="1527" w:type="dxa"/>
                        <w:shd w:val="clear" w:color="auto" w:fill="auto"/>
                      </w:tcPr>
                      <w:p w:rsidR="00E44C85" w:rsidRPr="00136FB0" w:rsidRDefault="00E44C85" w:rsidP="009C75D8">
                        <w:pPr>
                          <w:jc w:val="right"/>
                        </w:pPr>
                      </w:p>
                    </w:tc>
                    <w:tc>
                      <w:tcPr>
                        <w:tcW w:w="1411" w:type="dxa"/>
                        <w:shd w:val="clear" w:color="auto" w:fill="auto"/>
                      </w:tcPr>
                      <w:p w:rsidR="00E44C85" w:rsidRPr="00136FB0" w:rsidRDefault="00E44C85" w:rsidP="009C75D8">
                        <w:pPr>
                          <w:jc w:val="right"/>
                        </w:pPr>
                      </w:p>
                    </w:tc>
                    <w:tc>
                      <w:tcPr>
                        <w:tcW w:w="1658" w:type="dxa"/>
                        <w:shd w:val="clear" w:color="auto" w:fill="auto"/>
                      </w:tcPr>
                      <w:p w:rsidR="00E44C85" w:rsidRPr="00136FB0" w:rsidRDefault="00E44C85" w:rsidP="009C75D8">
                        <w:pPr>
                          <w:jc w:val="right"/>
                        </w:pPr>
                      </w:p>
                    </w:tc>
                  </w:tr>
                </w:tbl>
                <w:p w:rsidR="00E44C85" w:rsidRPr="00404540" w:rsidRDefault="00E44C85" w:rsidP="00533700">
                  <w:pPr>
                    <w:suppressAutoHyphens/>
                    <w:spacing w:before="120"/>
                  </w:pPr>
                  <w:r>
                    <w:t>Подрядчик</w:t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 </w:t>
                  </w:r>
                  <w:r>
                    <w:tab/>
                  </w:r>
                  <w:r>
                    <w:tab/>
                  </w:r>
                  <w:r>
                    <w:tab/>
                    <w:t xml:space="preserve">   _____________ // ___________</w:t>
                  </w:r>
                </w:p>
                <w:p w:rsidR="00E44C85" w:rsidRDefault="00E44C85" w:rsidP="00533700"/>
              </w:txbxContent>
            </v:textbox>
          </v:rect>
        </w:pict>
      </w:r>
      <w:r w:rsidR="00533700" w:rsidRPr="00416D8F">
        <w:t xml:space="preserve">     </w:t>
      </w:r>
      <w:r w:rsidR="00533700" w:rsidRPr="00416D8F">
        <w:tab/>
      </w:r>
      <w:r w:rsidR="00533700" w:rsidRPr="00416D8F">
        <w:tab/>
      </w:r>
      <w:r w:rsidR="00533700" w:rsidRPr="00416D8F">
        <w:tab/>
      </w:r>
      <w:r w:rsidR="00533700" w:rsidRPr="00416D8F">
        <w:tab/>
        <w:t xml:space="preserve">          </w:t>
      </w:r>
    </w:p>
    <w:p w:rsidR="00533700" w:rsidRPr="00416D8F" w:rsidRDefault="00533700" w:rsidP="00533700">
      <w:pPr>
        <w:suppressAutoHyphens/>
        <w:jc w:val="right"/>
      </w:pPr>
    </w:p>
    <w:p w:rsidR="00533700" w:rsidRPr="00416D8F" w:rsidRDefault="00533700" w:rsidP="00533700">
      <w:pPr>
        <w:suppressAutoHyphens/>
        <w:jc w:val="both"/>
      </w:pPr>
    </w:p>
    <w:p w:rsidR="00533700" w:rsidRPr="00416D8F" w:rsidRDefault="00533700" w:rsidP="00533700">
      <w:pPr>
        <w:suppressAutoHyphens/>
        <w:jc w:val="both"/>
      </w:pPr>
    </w:p>
    <w:p w:rsidR="00533700" w:rsidRPr="00416D8F" w:rsidRDefault="00533700" w:rsidP="00533700">
      <w:pPr>
        <w:suppressAutoHyphens/>
        <w:jc w:val="both"/>
      </w:pPr>
    </w:p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/>
    <w:p w:rsidR="00533700" w:rsidRPr="00416D8F" w:rsidRDefault="00533700" w:rsidP="00533700">
      <w:pPr>
        <w:tabs>
          <w:tab w:val="left" w:pos="1110"/>
          <w:tab w:val="left" w:pos="11025"/>
        </w:tabs>
      </w:pPr>
    </w:p>
    <w:p w:rsidR="00533700" w:rsidRDefault="00533700" w:rsidP="00533700">
      <w:pPr>
        <w:tabs>
          <w:tab w:val="left" w:pos="1110"/>
          <w:tab w:val="left" w:pos="11025"/>
        </w:tabs>
      </w:pPr>
    </w:p>
    <w:p w:rsidR="00533700" w:rsidRDefault="00533700" w:rsidP="00533700">
      <w:pPr>
        <w:tabs>
          <w:tab w:val="left" w:pos="1110"/>
          <w:tab w:val="left" w:pos="11025"/>
        </w:tabs>
      </w:pPr>
      <w:r>
        <w:t xml:space="preserve">Согласовано:                                                                                                                                                                 </w:t>
      </w:r>
      <w:r w:rsidRPr="00416D8F">
        <w:t>Согласовано:</w:t>
      </w:r>
    </w:p>
    <w:p w:rsidR="00533700" w:rsidRDefault="00533700" w:rsidP="00533700">
      <w:pPr>
        <w:tabs>
          <w:tab w:val="left" w:pos="1110"/>
          <w:tab w:val="left" w:pos="11025"/>
        </w:tabs>
      </w:pPr>
    </w:p>
    <w:p w:rsidR="00533700" w:rsidRPr="00416D8F" w:rsidRDefault="00533700" w:rsidP="00533700">
      <w:pPr>
        <w:tabs>
          <w:tab w:val="left" w:pos="1110"/>
          <w:tab w:val="left" w:pos="11025"/>
        </w:tabs>
      </w:pPr>
      <w:r w:rsidRPr="00416D8F">
        <w:t xml:space="preserve">Подрядчик </w:t>
      </w:r>
      <w:r w:rsidRPr="00416D8F">
        <w:tab/>
        <w:t>Заказчик</w:t>
      </w:r>
    </w:p>
    <w:p w:rsidR="00533700" w:rsidRPr="00416D8F" w:rsidRDefault="00533700" w:rsidP="00533700">
      <w:pPr>
        <w:tabs>
          <w:tab w:val="left" w:pos="10980"/>
          <w:tab w:val="left" w:pos="11430"/>
        </w:tabs>
        <w:rPr>
          <w:b/>
        </w:rPr>
      </w:pPr>
      <w:r>
        <w:rPr>
          <w:b/>
        </w:rPr>
        <w:t>________________________</w:t>
      </w:r>
      <w:r w:rsidRPr="00416D8F">
        <w:rPr>
          <w:b/>
        </w:rPr>
        <w:tab/>
        <w:t>Генеральный директор</w:t>
      </w:r>
      <w:r w:rsidRPr="00416D8F">
        <w:rPr>
          <w:b/>
        </w:rPr>
        <w:tab/>
      </w:r>
    </w:p>
    <w:p w:rsidR="00533700" w:rsidRPr="00416D8F" w:rsidRDefault="00533700" w:rsidP="00533700">
      <w:pPr>
        <w:tabs>
          <w:tab w:val="left" w:pos="10980"/>
        </w:tabs>
      </w:pPr>
      <w:r>
        <w:t>________________________</w:t>
      </w:r>
      <w:r w:rsidRPr="00416D8F">
        <w:tab/>
        <w:t>ОАО «Славнефть-ЯНОС»</w:t>
      </w:r>
    </w:p>
    <w:p w:rsidR="00533700" w:rsidRPr="00416D8F" w:rsidRDefault="00533700" w:rsidP="00533700">
      <w:pPr>
        <w:tabs>
          <w:tab w:val="left" w:pos="10995"/>
        </w:tabs>
      </w:pPr>
    </w:p>
    <w:p w:rsidR="00533700" w:rsidRPr="00416D8F" w:rsidRDefault="00533700" w:rsidP="00533700">
      <w:pPr>
        <w:tabs>
          <w:tab w:val="left" w:pos="10995"/>
        </w:tabs>
      </w:pPr>
      <w:r w:rsidRPr="00416D8F">
        <w:t xml:space="preserve">_______________ </w:t>
      </w:r>
      <w:r>
        <w:rPr>
          <w:b/>
        </w:rPr>
        <w:t>______________</w:t>
      </w:r>
      <w:r w:rsidRPr="00416D8F">
        <w:tab/>
        <w:t>_________________</w:t>
      </w:r>
      <w:r w:rsidRPr="00416D8F">
        <w:rPr>
          <w:b/>
        </w:rPr>
        <w:t>А.А. Никитин</w:t>
      </w:r>
    </w:p>
    <w:p w:rsidR="00533700" w:rsidRDefault="00533700" w:rsidP="00CB2496">
      <w:pPr>
        <w:spacing w:line="276" w:lineRule="auto"/>
        <w:jc w:val="right"/>
      </w:pPr>
    </w:p>
    <w:p w:rsidR="00533700" w:rsidRDefault="00533700" w:rsidP="00CB2496">
      <w:pPr>
        <w:spacing w:line="276" w:lineRule="auto"/>
        <w:jc w:val="right"/>
        <w:sectPr w:rsidR="00533700" w:rsidSect="00533700"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AE18CB" w:rsidRPr="00C81FB9" w:rsidRDefault="00C81FB9" w:rsidP="00AE18CB">
      <w:pPr>
        <w:spacing w:line="276" w:lineRule="auto"/>
        <w:jc w:val="right"/>
        <w:rPr>
          <w:b/>
        </w:rPr>
      </w:pPr>
      <w:r w:rsidRPr="00C81FB9">
        <w:rPr>
          <w:b/>
        </w:rPr>
        <w:lastRenderedPageBreak/>
        <w:t>Форма</w:t>
      </w:r>
      <w:r w:rsidR="00AE18CB" w:rsidRPr="00C81FB9">
        <w:rPr>
          <w:b/>
        </w:rPr>
        <w:t xml:space="preserve"> </w:t>
      </w:r>
      <w:r w:rsidR="00043C79" w:rsidRPr="00C81FB9">
        <w:rPr>
          <w:b/>
        </w:rPr>
        <w:t>№</w:t>
      </w:r>
      <w:r w:rsidR="002D7982">
        <w:rPr>
          <w:b/>
        </w:rPr>
        <w:t>6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BA3216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заключенных и выполненных аналогичных договорах за </w:t>
            </w:r>
            <w:r w:rsidR="00BA3216">
              <w:rPr>
                <w:b/>
                <w:bCs/>
                <w:color w:val="000000"/>
              </w:rPr>
              <w:t>3</w:t>
            </w:r>
            <w:r w:rsidRPr="00850DC3">
              <w:rPr>
                <w:b/>
                <w:bCs/>
                <w:color w:val="000000"/>
              </w:rPr>
              <w:t xml:space="preserve"> </w:t>
            </w:r>
            <w:r w:rsidR="00BA3216">
              <w:rPr>
                <w:b/>
                <w:bCs/>
                <w:color w:val="000000"/>
              </w:rPr>
              <w:t>года</w:t>
            </w:r>
            <w:r w:rsidR="00532D78">
              <w:rPr>
                <w:b/>
                <w:bCs/>
                <w:color w:val="000000"/>
              </w:rPr>
              <w:t>*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374913">
        <w:trPr>
          <w:trHeight w:val="87"/>
        </w:trPr>
        <w:tc>
          <w:tcPr>
            <w:tcW w:w="54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374913" w:rsidRPr="00850DC3" w:rsidTr="00374913">
        <w:trPr>
          <w:trHeight w:val="228"/>
        </w:trPr>
        <w:tc>
          <w:tcPr>
            <w:tcW w:w="14313" w:type="dxa"/>
            <w:gridSpan w:val="8"/>
            <w:shd w:val="clear" w:color="auto" w:fill="auto"/>
            <w:noWrap/>
            <w:vAlign w:val="center"/>
            <w:hideMark/>
          </w:tcPr>
          <w:p w:rsidR="00374913" w:rsidRDefault="00374913" w:rsidP="00374913">
            <w:r w:rsidRPr="00850DC3">
              <w:rPr>
                <w:color w:val="000000"/>
              </w:rPr>
              <w:t>Руководитель ________________________          /Фамилия И.О./</w:t>
            </w:r>
            <w:r>
              <w:t xml:space="preserve"> </w:t>
            </w:r>
          </w:p>
          <w:p w:rsidR="00374913" w:rsidRDefault="00374913" w:rsidP="0064502A"/>
          <w:p w:rsidR="00374913" w:rsidRPr="00850DC3" w:rsidRDefault="00374913" w:rsidP="0064502A">
            <w:pPr>
              <w:rPr>
                <w:color w:val="000000"/>
              </w:rPr>
            </w:pPr>
            <w:r>
              <w:t xml:space="preserve">* </w:t>
            </w:r>
            <w:r w:rsidRPr="00862497">
              <w:t>В данной форме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</w:t>
            </w:r>
          </w:p>
        </w:tc>
      </w:tr>
    </w:tbl>
    <w:p w:rsidR="00615C00" w:rsidRDefault="00615C00" w:rsidP="00D470C1">
      <w:pPr>
        <w:spacing w:line="276" w:lineRule="auto"/>
        <w:jc w:val="right"/>
        <w:sectPr w:rsidR="00615C00" w:rsidSect="00D470C1"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043C79" w:rsidRPr="00C81FB9" w:rsidRDefault="00C81FB9" w:rsidP="00043C79">
      <w:pPr>
        <w:spacing w:line="276" w:lineRule="auto"/>
        <w:jc w:val="right"/>
        <w:rPr>
          <w:b/>
        </w:rPr>
      </w:pPr>
      <w:r w:rsidRPr="00C81FB9">
        <w:rPr>
          <w:b/>
        </w:rPr>
        <w:lastRenderedPageBreak/>
        <w:t xml:space="preserve">Форма </w:t>
      </w:r>
      <w:r w:rsidR="002D7982">
        <w:rPr>
          <w:b/>
        </w:rPr>
        <w:t>7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130"/>
        <w:gridCol w:w="2228"/>
        <w:gridCol w:w="731"/>
        <w:gridCol w:w="1901"/>
        <w:gridCol w:w="1405"/>
        <w:gridCol w:w="732"/>
        <w:gridCol w:w="1651"/>
        <w:gridCol w:w="252"/>
        <w:gridCol w:w="2307"/>
        <w:gridCol w:w="3127"/>
      </w:tblGrid>
      <w:tr w:rsidR="00043C79" w:rsidRPr="00043C79" w:rsidTr="00043C79">
        <w:trPr>
          <w:trHeight w:val="254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1FB9" w:rsidRDefault="00C81FB9" w:rsidP="00043C79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b/>
                <w:bCs/>
                <w:iCs/>
              </w:rPr>
            </w:pPr>
          </w:p>
          <w:p w:rsidR="00043C79" w:rsidRPr="00043C79" w:rsidRDefault="00043C79" w:rsidP="00043C79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b/>
                <w:bCs/>
                <w:iCs/>
              </w:rPr>
            </w:pPr>
            <w:r w:rsidRPr="00043C79">
              <w:rPr>
                <w:b/>
                <w:bCs/>
                <w:iCs/>
              </w:rPr>
              <w:t>Справка о кадровых ресурсах</w:t>
            </w:r>
            <w:r w:rsidR="00374913">
              <w:rPr>
                <w:b/>
                <w:bCs/>
                <w:iCs/>
              </w:rPr>
              <w:t>*</w:t>
            </w:r>
          </w:p>
        </w:tc>
      </w:tr>
      <w:tr w:rsidR="00043C79" w:rsidRPr="00043C79" w:rsidTr="00043C79">
        <w:trPr>
          <w:trHeight w:val="493"/>
        </w:trPr>
        <w:tc>
          <w:tcPr>
            <w:tcW w:w="15028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trHeight w:val="1673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№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Фамилия, имя, отчество специалиста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Образование, ученая степень </w:t>
            </w:r>
          </w:p>
        </w:tc>
        <w:tc>
          <w:tcPr>
            <w:tcW w:w="213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Должность</w:t>
            </w:r>
          </w:p>
        </w:tc>
        <w:tc>
          <w:tcPr>
            <w:tcW w:w="25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Наличие необходимых сертификатов, лицензий, наличие удостоверений по соответствующим допускам</w:t>
            </w:r>
          </w:p>
        </w:tc>
      </w:tr>
      <w:tr w:rsidR="00043C79" w:rsidRPr="00043C79" w:rsidTr="00043C79">
        <w:trPr>
          <w:trHeight w:val="38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612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1502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F85A71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Прочий персонал, привлекаемый для оказани</w:t>
            </w:r>
            <w:r w:rsidR="00F85A71">
              <w:rPr>
                <w:color w:val="000000"/>
              </w:rPr>
              <w:t>я</w:t>
            </w:r>
            <w:r w:rsidRPr="00043C79">
              <w:rPr>
                <w:color w:val="000000"/>
              </w:rPr>
              <w:t xml:space="preserve"> услуг/выполнении работ (в том числе экспедиторы, водители, грузчики, охранники и т.д.)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1407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Default="00043C79" w:rsidP="00043C79">
            <w:pPr>
              <w:widowControl w:val="0"/>
              <w:rPr>
                <w:color w:val="000000"/>
              </w:rPr>
            </w:pPr>
          </w:p>
          <w:p w:rsidR="00C81FB9" w:rsidRDefault="00C81FB9" w:rsidP="00043C79">
            <w:pPr>
              <w:widowControl w:val="0"/>
              <w:rPr>
                <w:color w:val="000000"/>
              </w:rPr>
            </w:pPr>
          </w:p>
          <w:p w:rsidR="00C81FB9" w:rsidRDefault="00C81FB9" w:rsidP="00043C79">
            <w:pPr>
              <w:widowControl w:val="0"/>
              <w:rPr>
                <w:color w:val="000000"/>
              </w:rPr>
            </w:pPr>
          </w:p>
          <w:p w:rsidR="00C81FB9" w:rsidRDefault="00C81FB9" w:rsidP="00043C79">
            <w:pPr>
              <w:widowControl w:val="0"/>
              <w:rPr>
                <w:color w:val="000000"/>
              </w:rPr>
            </w:pPr>
          </w:p>
          <w:p w:rsidR="00C81FB9" w:rsidRDefault="00C81FB9" w:rsidP="00043C79">
            <w:pPr>
              <w:widowControl w:val="0"/>
              <w:rPr>
                <w:color w:val="000000"/>
              </w:rPr>
            </w:pPr>
          </w:p>
          <w:p w:rsidR="00C81FB9" w:rsidRPr="00043C79" w:rsidRDefault="00C81FB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trHeight w:val="597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lastRenderedPageBreak/>
              <w:t> </w:t>
            </w:r>
          </w:p>
        </w:tc>
        <w:tc>
          <w:tcPr>
            <w:tcW w:w="23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Группа специалистов</w:t>
            </w:r>
          </w:p>
        </w:tc>
        <w:tc>
          <w:tcPr>
            <w:tcW w:w="263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Штатная численность, чел.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trHeight w:val="5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Руководящий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Инженерно-технический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trHeight w:val="897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3</w:t>
            </w:r>
          </w:p>
        </w:tc>
        <w:tc>
          <w:tcPr>
            <w:tcW w:w="235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Рабочие и вспомогательный персонал</w:t>
            </w:r>
          </w:p>
        </w:tc>
        <w:tc>
          <w:tcPr>
            <w:tcW w:w="263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gridAfter w:val="2"/>
          <w:wAfter w:w="5434" w:type="dxa"/>
          <w:trHeight w:val="301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Дата заполнения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gridAfter w:val="2"/>
          <w:wAfter w:w="5434" w:type="dxa"/>
          <w:trHeight w:val="87"/>
        </w:trPr>
        <w:tc>
          <w:tcPr>
            <w:tcW w:w="695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"_______"_____________________201_г</w:t>
            </w: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gridAfter w:val="2"/>
          <w:wAfter w:w="5434" w:type="dxa"/>
          <w:trHeight w:val="301"/>
        </w:trPr>
        <w:tc>
          <w:tcPr>
            <w:tcW w:w="69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95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30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043C79">
        <w:trPr>
          <w:gridAfter w:val="2"/>
          <w:wAfter w:w="5434" w:type="dxa"/>
          <w:trHeight w:val="87"/>
        </w:trPr>
        <w:tc>
          <w:tcPr>
            <w:tcW w:w="959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  <w:r w:rsidRPr="00043C79">
              <w:rPr>
                <w:color w:val="000000"/>
              </w:rPr>
              <w:t>Руководитель ________________________          /Фамилия И.О./</w:t>
            </w:r>
          </w:p>
        </w:tc>
      </w:tr>
    </w:tbl>
    <w:p w:rsidR="00043C79" w:rsidRDefault="00043C79" w:rsidP="00043C79">
      <w:pPr>
        <w:spacing w:line="276" w:lineRule="auto"/>
        <w:jc w:val="center"/>
      </w:pPr>
    </w:p>
    <w:p w:rsidR="00043C79" w:rsidRDefault="00043C79" w:rsidP="00D470C1">
      <w:pPr>
        <w:spacing w:line="276" w:lineRule="auto"/>
        <w:jc w:val="right"/>
      </w:pPr>
    </w:p>
    <w:p w:rsidR="00374913" w:rsidRDefault="00374913" w:rsidP="00374913">
      <w:pPr>
        <w:spacing w:line="276" w:lineRule="auto"/>
        <w:ind w:left="480"/>
      </w:pPr>
      <w:r>
        <w:t xml:space="preserve">*  </w:t>
      </w:r>
      <w:r w:rsidRPr="00015D92">
        <w:t xml:space="preserve">В </w:t>
      </w:r>
      <w:r w:rsidRPr="006A14A4">
        <w:t>В данной форме приводятся сведения о специалистах, которые будут привлечены к исполнению договора</w:t>
      </w:r>
    </w:p>
    <w:p w:rsidR="00374913" w:rsidRDefault="00374913" w:rsidP="00374913">
      <w:pPr>
        <w:spacing w:line="276" w:lineRule="auto"/>
        <w:ind w:left="480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E4607B" w:rsidRPr="00C81FB9" w:rsidRDefault="00C81FB9" w:rsidP="00E4607B">
      <w:pPr>
        <w:spacing w:line="276" w:lineRule="auto"/>
        <w:jc w:val="right"/>
        <w:rPr>
          <w:b/>
        </w:rPr>
      </w:pPr>
      <w:r w:rsidRPr="00C81FB9">
        <w:rPr>
          <w:b/>
        </w:rPr>
        <w:t xml:space="preserve">Форма </w:t>
      </w:r>
      <w:r w:rsidR="002D7982">
        <w:rPr>
          <w:b/>
        </w:rPr>
        <w:t>8</w:t>
      </w:r>
    </w:p>
    <w:p w:rsidR="00043C79" w:rsidRDefault="00043C79" w:rsidP="00D470C1">
      <w:pPr>
        <w:spacing w:line="276" w:lineRule="auto"/>
        <w:jc w:val="right"/>
      </w:pPr>
    </w:p>
    <w:tbl>
      <w:tblPr>
        <w:tblW w:w="14500" w:type="dxa"/>
        <w:tblInd w:w="331" w:type="dxa"/>
        <w:tblLook w:val="04A0" w:firstRow="1" w:lastRow="0" w:firstColumn="1" w:lastColumn="0" w:noHBand="0" w:noVBand="1"/>
      </w:tblPr>
      <w:tblGrid>
        <w:gridCol w:w="490"/>
        <w:gridCol w:w="1833"/>
        <w:gridCol w:w="2223"/>
        <w:gridCol w:w="2122"/>
        <w:gridCol w:w="2057"/>
        <w:gridCol w:w="2485"/>
        <w:gridCol w:w="1367"/>
        <w:gridCol w:w="1923"/>
      </w:tblGrid>
      <w:tr w:rsidR="00E4607B" w:rsidRPr="00236C63" w:rsidTr="00E4607B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236C63" w:rsidRDefault="00E4607B" w:rsidP="009C75D8">
            <w:pPr>
              <w:rPr>
                <w:rFonts w:ascii="Arial" w:hAnsi="Arial" w:cs="Arial"/>
                <w:i/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E4607B" w:rsidRPr="000B57EB" w:rsidRDefault="00E4607B" w:rsidP="009C75D8">
            <w:pPr>
              <w:ind w:left="-28" w:right="-23"/>
              <w:rPr>
                <w:i/>
                <w:color w:val="000000"/>
              </w:rPr>
            </w:pPr>
          </w:p>
        </w:tc>
      </w:tr>
      <w:tr w:rsidR="00E4607B" w:rsidRPr="00850DC3" w:rsidTr="00E4607B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F85A71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Справка о наличии производственных мощностей</w:t>
            </w:r>
            <w:r w:rsidR="00F85A71">
              <w:rPr>
                <w:b/>
                <w:bCs/>
                <w:color w:val="000000"/>
              </w:rPr>
              <w:t xml:space="preserve"> и специализированного программного обеспечения</w:t>
            </w:r>
            <w:r w:rsidR="00374913">
              <w:rPr>
                <w:b/>
                <w:bCs/>
                <w:color w:val="000000"/>
              </w:rPr>
              <w:t>*</w:t>
            </w:r>
          </w:p>
        </w:tc>
      </w:tr>
      <w:tr w:rsidR="00E4607B" w:rsidRPr="00850DC3" w:rsidTr="00E4607B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</w:p>
        </w:tc>
      </w:tr>
      <w:tr w:rsidR="00E4607B" w:rsidRPr="00850DC3" w:rsidTr="00E4607B">
        <w:trPr>
          <w:trHeight w:val="87"/>
        </w:trPr>
        <w:tc>
          <w:tcPr>
            <w:tcW w:w="145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E4607B" w:rsidRPr="00850DC3" w:rsidTr="00E4607B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jc w:val="both"/>
              <w:rPr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1493"/>
        </w:trPr>
        <w:tc>
          <w:tcPr>
            <w:tcW w:w="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</w:t>
            </w:r>
          </w:p>
        </w:tc>
        <w:tc>
          <w:tcPr>
            <w:tcW w:w="22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Местонахождение</w:t>
            </w:r>
          </w:p>
        </w:tc>
        <w:tc>
          <w:tcPr>
            <w:tcW w:w="21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20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Предназначение (с точки зрения выполнения Договора)</w:t>
            </w:r>
          </w:p>
        </w:tc>
        <w:tc>
          <w:tcPr>
            <w:tcW w:w="24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Краткая характеристика (модель, мощность, год выпуска, дата капремонта, дата обследования и т.д.)</w:t>
            </w:r>
          </w:p>
        </w:tc>
        <w:tc>
          <w:tcPr>
            <w:tcW w:w="13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Состояние</w:t>
            </w:r>
          </w:p>
        </w:tc>
        <w:tc>
          <w:tcPr>
            <w:tcW w:w="19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Примечания</w:t>
            </w:r>
          </w:p>
        </w:tc>
      </w:tr>
      <w:tr w:rsidR="00E4607B" w:rsidRPr="00850DC3" w:rsidTr="00E4607B">
        <w:trPr>
          <w:trHeight w:val="328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E4607B" w:rsidRPr="00850DC3" w:rsidTr="00E4607B">
        <w:trPr>
          <w:trHeight w:val="301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E4607B" w:rsidRPr="00850DC3" w:rsidTr="00E4607B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3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E4607B" w:rsidRPr="00850DC3" w:rsidTr="00E4607B">
        <w:trPr>
          <w:trHeight w:val="340"/>
        </w:trPr>
        <w:tc>
          <w:tcPr>
            <w:tcW w:w="49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2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1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4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3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9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4607B" w:rsidRPr="00850DC3" w:rsidRDefault="00E4607B" w:rsidP="009C75D8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E4607B" w:rsidRPr="00850DC3" w:rsidTr="00E4607B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jc w:val="both"/>
              <w:rPr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262"/>
        </w:trPr>
        <w:tc>
          <w:tcPr>
            <w:tcW w:w="454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340"/>
        </w:trPr>
        <w:tc>
          <w:tcPr>
            <w:tcW w:w="66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262"/>
        </w:trPr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2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1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0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</w:tr>
      <w:tr w:rsidR="00E4607B" w:rsidRPr="00850DC3" w:rsidTr="00E4607B">
        <w:trPr>
          <w:trHeight w:val="498"/>
        </w:trPr>
        <w:tc>
          <w:tcPr>
            <w:tcW w:w="872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24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3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  <w:tc>
          <w:tcPr>
            <w:tcW w:w="19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4607B" w:rsidRPr="00850DC3" w:rsidRDefault="00E4607B" w:rsidP="009C75D8">
            <w:pPr>
              <w:rPr>
                <w:color w:val="000000"/>
              </w:rPr>
            </w:pPr>
          </w:p>
        </w:tc>
      </w:tr>
    </w:tbl>
    <w:p w:rsidR="00043C79" w:rsidRDefault="00043C79" w:rsidP="00D470C1">
      <w:pPr>
        <w:spacing w:line="276" w:lineRule="auto"/>
        <w:jc w:val="right"/>
      </w:pPr>
    </w:p>
    <w:p w:rsidR="00374913" w:rsidRDefault="00374913" w:rsidP="00374913">
      <w:pPr>
        <w:spacing w:line="276" w:lineRule="auto"/>
        <w:ind w:left="480"/>
      </w:pPr>
      <w:r>
        <w:t xml:space="preserve">*  </w:t>
      </w:r>
      <w:r w:rsidRPr="00015D92">
        <w:t>В данной форме перечисляются материально-технические ресурсы, которые будут использованы при выполнении договора</w:t>
      </w: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043C79" w:rsidRDefault="00043C79" w:rsidP="00D470C1">
      <w:pPr>
        <w:spacing w:line="276" w:lineRule="auto"/>
        <w:jc w:val="right"/>
      </w:pPr>
    </w:p>
    <w:p w:rsidR="00F85A71" w:rsidRPr="00C81FB9" w:rsidRDefault="00C81FB9" w:rsidP="00F85A71">
      <w:pPr>
        <w:spacing w:line="276" w:lineRule="auto"/>
        <w:jc w:val="right"/>
        <w:rPr>
          <w:b/>
        </w:rPr>
      </w:pPr>
      <w:r w:rsidRPr="00C81FB9">
        <w:rPr>
          <w:b/>
        </w:rPr>
        <w:t xml:space="preserve">Форма </w:t>
      </w:r>
      <w:r w:rsidR="002D7982">
        <w:rPr>
          <w:b/>
        </w:rPr>
        <w:t>9</w:t>
      </w: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ab/>
      </w:r>
      <w:r>
        <w:t xml:space="preserve">Подрядчик </w:t>
      </w:r>
      <w:r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935"/>
        </w:tabs>
        <w:spacing w:line="276" w:lineRule="auto"/>
        <w:rPr>
          <w:sz w:val="2"/>
          <w:szCs w:val="2"/>
        </w:rPr>
      </w:pPr>
      <w:r>
        <w:t xml:space="preserve">                   _______________ </w:t>
      </w:r>
      <w:r>
        <w:rPr>
          <w:b/>
        </w:rPr>
        <w:t>____________</w:t>
      </w: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C569BE">
      <w:pPr>
        <w:spacing w:line="276" w:lineRule="auto"/>
        <w:jc w:val="center"/>
      </w:pPr>
    </w:p>
    <w:p w:rsidR="00D470C1" w:rsidRPr="00BD3C19" w:rsidRDefault="00D470C1" w:rsidP="00C569BE">
      <w:pPr>
        <w:spacing w:line="276" w:lineRule="auto"/>
        <w:jc w:val="center"/>
      </w:pPr>
    </w:p>
    <w:sectPr w:rsidR="00D470C1" w:rsidRPr="00BD3C19" w:rsidSect="00615C00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6289" w:rsidRDefault="00EE6289">
      <w:r>
        <w:separator/>
      </w:r>
    </w:p>
  </w:endnote>
  <w:endnote w:type="continuationSeparator" w:id="0">
    <w:p w:rsidR="00EE6289" w:rsidRDefault="00EE62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13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4C85" w:rsidRDefault="00BA50E2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11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6289" w:rsidRDefault="00EE6289">
      <w:r>
        <w:separator/>
      </w:r>
    </w:p>
  </w:footnote>
  <w:footnote w:type="continuationSeparator" w:id="0">
    <w:p w:rsidR="00EE6289" w:rsidRDefault="00EE62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35046E9"/>
    <w:multiLevelType w:val="hybridMultilevel"/>
    <w:tmpl w:val="2CA07C28"/>
    <w:lvl w:ilvl="0" w:tplc="FFFFFFFF">
      <w:start w:val="1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06F81A8F"/>
    <w:multiLevelType w:val="hybridMultilevel"/>
    <w:tmpl w:val="2362DA0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9">
    <w:nsid w:val="070D2A36"/>
    <w:multiLevelType w:val="multilevel"/>
    <w:tmpl w:val="102233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9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0">
    <w:nsid w:val="07382965"/>
    <w:multiLevelType w:val="multilevel"/>
    <w:tmpl w:val="6818BA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1">
    <w:nsid w:val="075E4377"/>
    <w:multiLevelType w:val="hybridMultilevel"/>
    <w:tmpl w:val="8512817C"/>
    <w:lvl w:ilvl="0" w:tplc="04190001">
      <w:start w:val="1"/>
      <w:numFmt w:val="bullet"/>
      <w:lvlText w:val=""/>
      <w:lvlJc w:val="left"/>
      <w:pPr>
        <w:ind w:left="22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2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212B26DE"/>
    <w:multiLevelType w:val="multilevel"/>
    <w:tmpl w:val="ABCC613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6">
    <w:nsid w:val="235C39EA"/>
    <w:multiLevelType w:val="multilevel"/>
    <w:tmpl w:val="1D127C0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7">
    <w:nsid w:val="27714C6B"/>
    <w:multiLevelType w:val="hybridMultilevel"/>
    <w:tmpl w:val="27F8C192"/>
    <w:lvl w:ilvl="0" w:tplc="EF66C3CE">
      <w:start w:val="3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8">
    <w:nsid w:val="29751D23"/>
    <w:multiLevelType w:val="hybridMultilevel"/>
    <w:tmpl w:val="E5B039BC"/>
    <w:lvl w:ilvl="0" w:tplc="04190001">
      <w:start w:val="1"/>
      <w:numFmt w:val="bullet"/>
      <w:lvlText w:val=""/>
      <w:lvlJc w:val="left"/>
      <w:pPr>
        <w:ind w:left="199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9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20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22">
    <w:nsid w:val="390957DD"/>
    <w:multiLevelType w:val="multilevel"/>
    <w:tmpl w:val="1548CC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7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3">
    <w:nsid w:val="398436D3"/>
    <w:multiLevelType w:val="multilevel"/>
    <w:tmpl w:val="19AA07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4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4">
    <w:nsid w:val="3A6C7F99"/>
    <w:multiLevelType w:val="hybridMultilevel"/>
    <w:tmpl w:val="A8E03B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3B0572FB"/>
    <w:multiLevelType w:val="multilevel"/>
    <w:tmpl w:val="9B767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6">
    <w:nsid w:val="3D7B57EE"/>
    <w:multiLevelType w:val="multilevel"/>
    <w:tmpl w:val="1BFA86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3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7">
    <w:nsid w:val="3EA175A4"/>
    <w:multiLevelType w:val="hybridMultilevel"/>
    <w:tmpl w:val="743CC408"/>
    <w:lvl w:ilvl="0" w:tplc="D834CFA4">
      <w:start w:val="1"/>
      <w:numFmt w:val="bullet"/>
      <w:lvlText w:val="-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28">
    <w:nsid w:val="414C4735"/>
    <w:multiLevelType w:val="hybridMultilevel"/>
    <w:tmpl w:val="E9CCC45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9">
    <w:nsid w:val="48344823"/>
    <w:multiLevelType w:val="hybridMultilevel"/>
    <w:tmpl w:val="4BB836C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4DBF4DE6"/>
    <w:multiLevelType w:val="multilevel"/>
    <w:tmpl w:val="4BD2202E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5">
    <w:nsid w:val="52F42DE6"/>
    <w:multiLevelType w:val="multilevel"/>
    <w:tmpl w:val="0B44A6A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6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6">
    <w:nsid w:val="543C369A"/>
    <w:multiLevelType w:val="hybridMultilevel"/>
    <w:tmpl w:val="EBBC4A7A"/>
    <w:lvl w:ilvl="0" w:tplc="09762FCA">
      <w:start w:val="1"/>
      <w:numFmt w:val="bullet"/>
      <w:lvlText w:val=""/>
      <w:lvlJc w:val="left"/>
      <w:pPr>
        <w:tabs>
          <w:tab w:val="num" w:pos="227"/>
        </w:tabs>
        <w:ind w:left="680" w:hanging="453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5507336D"/>
    <w:multiLevelType w:val="hybridMultilevel"/>
    <w:tmpl w:val="3D30EC5C"/>
    <w:lvl w:ilvl="0" w:tplc="04190019">
      <w:start w:val="1"/>
      <w:numFmt w:val="lowerLetter"/>
      <w:lvlText w:val="%1."/>
      <w:lvlJc w:val="left"/>
      <w:pPr>
        <w:ind w:left="1980" w:hanging="360"/>
      </w:pPr>
    </w:lvl>
    <w:lvl w:ilvl="1" w:tplc="04190019" w:tentative="1">
      <w:start w:val="1"/>
      <w:numFmt w:val="lowerLetter"/>
      <w:lvlText w:val="%2."/>
      <w:lvlJc w:val="left"/>
      <w:pPr>
        <w:ind w:left="2700" w:hanging="360"/>
      </w:pPr>
    </w:lvl>
    <w:lvl w:ilvl="2" w:tplc="0419001B" w:tentative="1">
      <w:start w:val="1"/>
      <w:numFmt w:val="lowerRoman"/>
      <w:lvlText w:val="%3."/>
      <w:lvlJc w:val="right"/>
      <w:pPr>
        <w:ind w:left="3420" w:hanging="180"/>
      </w:pPr>
    </w:lvl>
    <w:lvl w:ilvl="3" w:tplc="0419000F" w:tentative="1">
      <w:start w:val="1"/>
      <w:numFmt w:val="decimal"/>
      <w:lvlText w:val="%4."/>
      <w:lvlJc w:val="left"/>
      <w:pPr>
        <w:ind w:left="4140" w:hanging="360"/>
      </w:pPr>
    </w:lvl>
    <w:lvl w:ilvl="4" w:tplc="04190019" w:tentative="1">
      <w:start w:val="1"/>
      <w:numFmt w:val="lowerLetter"/>
      <w:lvlText w:val="%5."/>
      <w:lvlJc w:val="left"/>
      <w:pPr>
        <w:ind w:left="4860" w:hanging="360"/>
      </w:pPr>
    </w:lvl>
    <w:lvl w:ilvl="5" w:tplc="0419001B" w:tentative="1">
      <w:start w:val="1"/>
      <w:numFmt w:val="lowerRoman"/>
      <w:lvlText w:val="%6."/>
      <w:lvlJc w:val="right"/>
      <w:pPr>
        <w:ind w:left="5580" w:hanging="180"/>
      </w:pPr>
    </w:lvl>
    <w:lvl w:ilvl="6" w:tplc="0419000F" w:tentative="1">
      <w:start w:val="1"/>
      <w:numFmt w:val="decimal"/>
      <w:lvlText w:val="%7."/>
      <w:lvlJc w:val="left"/>
      <w:pPr>
        <w:ind w:left="6300" w:hanging="360"/>
      </w:pPr>
    </w:lvl>
    <w:lvl w:ilvl="7" w:tplc="04190019" w:tentative="1">
      <w:start w:val="1"/>
      <w:numFmt w:val="lowerLetter"/>
      <w:lvlText w:val="%8."/>
      <w:lvlJc w:val="left"/>
      <w:pPr>
        <w:ind w:left="7020" w:hanging="360"/>
      </w:pPr>
    </w:lvl>
    <w:lvl w:ilvl="8" w:tplc="0419001B" w:tentative="1">
      <w:start w:val="1"/>
      <w:numFmt w:val="lowerRoman"/>
      <w:lvlText w:val="%9."/>
      <w:lvlJc w:val="right"/>
      <w:pPr>
        <w:ind w:left="7740" w:hanging="180"/>
      </w:pPr>
    </w:lvl>
  </w:abstractNum>
  <w:abstractNum w:abstractNumId="38">
    <w:nsid w:val="58F14FFF"/>
    <w:multiLevelType w:val="multilevel"/>
    <w:tmpl w:val="53008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2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9">
    <w:nsid w:val="64184265"/>
    <w:multiLevelType w:val="hybridMultilevel"/>
    <w:tmpl w:val="BA003740"/>
    <w:lvl w:ilvl="0" w:tplc="0419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0">
    <w:nsid w:val="6CD27C28"/>
    <w:multiLevelType w:val="hybridMultilevel"/>
    <w:tmpl w:val="C23E4E40"/>
    <w:lvl w:ilvl="0" w:tplc="4E78B2D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1">
    <w:nsid w:val="6E95126F"/>
    <w:multiLevelType w:val="hybridMultilevel"/>
    <w:tmpl w:val="5E3A2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327CAF"/>
    <w:multiLevelType w:val="multilevel"/>
    <w:tmpl w:val="52E8F3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10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3">
    <w:nsid w:val="761857E6"/>
    <w:multiLevelType w:val="hybridMultilevel"/>
    <w:tmpl w:val="52CCD15A"/>
    <w:lvl w:ilvl="0" w:tplc="C178B328"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eastAsia="Times New Roman" w:hAnsi="Symbol" w:cs="Times New Roman" w:hint="default"/>
        <w:color w:val="auto"/>
      </w:rPr>
    </w:lvl>
    <w:lvl w:ilvl="1" w:tplc="26D8725A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44">
    <w:nsid w:val="774433DF"/>
    <w:multiLevelType w:val="hybridMultilevel"/>
    <w:tmpl w:val="4F0AC304"/>
    <w:lvl w:ilvl="0" w:tplc="04190001">
      <w:start w:val="1"/>
      <w:numFmt w:val="bullet"/>
      <w:lvlText w:val=""/>
      <w:lvlJc w:val="left"/>
      <w:pPr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45">
    <w:nsid w:val="78F344A6"/>
    <w:multiLevelType w:val="hybridMultilevel"/>
    <w:tmpl w:val="BB8EA898"/>
    <w:lvl w:ilvl="0" w:tplc="82F42866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46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>
    <w:nsid w:val="79BD2435"/>
    <w:multiLevelType w:val="multilevel"/>
    <w:tmpl w:val="414C5F8C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56"/>
        </w:tabs>
        <w:ind w:left="456" w:hanging="456"/>
      </w:pPr>
      <w:rPr>
        <w:rFonts w:hint="default"/>
        <w:b w:val="0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862"/>
        </w:tabs>
        <w:ind w:left="86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8">
    <w:nsid w:val="7C657E4E"/>
    <w:multiLevelType w:val="multilevel"/>
    <w:tmpl w:val="A40A80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5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9">
    <w:nsid w:val="7CE35A7F"/>
    <w:multiLevelType w:val="hybridMultilevel"/>
    <w:tmpl w:val="1BC46F26"/>
    <w:lvl w:ilvl="0" w:tplc="04190001">
      <w:start w:val="1"/>
      <w:numFmt w:val="bullet"/>
      <w:lvlText w:val=""/>
      <w:lvlJc w:val="left"/>
      <w:pPr>
        <w:ind w:left="27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4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1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8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7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487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21"/>
  </w:num>
  <w:num w:numId="3">
    <w:abstractNumId w:val="20"/>
  </w:num>
  <w:num w:numId="4">
    <w:abstractNumId w:val="36"/>
  </w:num>
  <w:num w:numId="5">
    <w:abstractNumId w:val="30"/>
  </w:num>
  <w:num w:numId="6">
    <w:abstractNumId w:val="1"/>
  </w:num>
  <w:num w:numId="7">
    <w:abstractNumId w:val="36"/>
  </w:num>
  <w:num w:numId="8">
    <w:abstractNumId w:val="46"/>
  </w:num>
  <w:num w:numId="9">
    <w:abstractNumId w:val="34"/>
  </w:num>
  <w:num w:numId="10">
    <w:abstractNumId w:val="12"/>
  </w:num>
  <w:num w:numId="11">
    <w:abstractNumId w:val="25"/>
  </w:num>
  <w:num w:numId="12">
    <w:abstractNumId w:val="7"/>
  </w:num>
  <w:num w:numId="13">
    <w:abstractNumId w:val="10"/>
  </w:num>
  <w:num w:numId="14">
    <w:abstractNumId w:val="23"/>
  </w:num>
  <w:num w:numId="15">
    <w:abstractNumId w:val="48"/>
  </w:num>
  <w:num w:numId="16">
    <w:abstractNumId w:val="35"/>
  </w:num>
  <w:num w:numId="17">
    <w:abstractNumId w:val="22"/>
  </w:num>
  <w:num w:numId="18">
    <w:abstractNumId w:val="16"/>
  </w:num>
  <w:num w:numId="19">
    <w:abstractNumId w:val="9"/>
  </w:num>
  <w:num w:numId="20">
    <w:abstractNumId w:val="42"/>
  </w:num>
  <w:num w:numId="21">
    <w:abstractNumId w:val="15"/>
  </w:num>
  <w:num w:numId="22">
    <w:abstractNumId w:val="38"/>
  </w:num>
  <w:num w:numId="23">
    <w:abstractNumId w:val="26"/>
  </w:num>
  <w:num w:numId="24">
    <w:abstractNumId w:val="2"/>
  </w:num>
  <w:num w:numId="25">
    <w:abstractNumId w:val="28"/>
  </w:num>
  <w:num w:numId="26">
    <w:abstractNumId w:val="14"/>
  </w:num>
  <w:num w:numId="27">
    <w:abstractNumId w:val="13"/>
  </w:num>
  <w:num w:numId="28">
    <w:abstractNumId w:val="31"/>
  </w:num>
  <w:num w:numId="29">
    <w:abstractNumId w:val="37"/>
  </w:num>
  <w:num w:numId="30">
    <w:abstractNumId w:val="29"/>
  </w:num>
  <w:num w:numId="31">
    <w:abstractNumId w:val="39"/>
  </w:num>
  <w:num w:numId="32">
    <w:abstractNumId w:val="24"/>
  </w:num>
  <w:num w:numId="33">
    <w:abstractNumId w:val="11"/>
  </w:num>
  <w:num w:numId="34">
    <w:abstractNumId w:val="49"/>
  </w:num>
  <w:num w:numId="35">
    <w:abstractNumId w:val="18"/>
  </w:num>
  <w:num w:numId="36">
    <w:abstractNumId w:val="27"/>
  </w:num>
  <w:num w:numId="37">
    <w:abstractNumId w:val="17"/>
  </w:num>
  <w:num w:numId="38">
    <w:abstractNumId w:val="8"/>
  </w:num>
  <w:num w:numId="39">
    <w:abstractNumId w:val="32"/>
  </w:num>
  <w:num w:numId="40">
    <w:abstractNumId w:val="44"/>
  </w:num>
  <w:num w:numId="41">
    <w:abstractNumId w:val="41"/>
  </w:num>
  <w:num w:numId="42">
    <w:abstractNumId w:val="47"/>
  </w:num>
  <w:num w:numId="43">
    <w:abstractNumId w:val="33"/>
  </w:num>
  <w:num w:numId="44">
    <w:abstractNumId w:val="45"/>
  </w:num>
  <w:num w:numId="45">
    <w:abstractNumId w:val="43"/>
  </w:num>
  <w:num w:numId="46">
    <w:abstractNumId w:val="4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6246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0BEE"/>
    <w:rsid w:val="00021E45"/>
    <w:rsid w:val="00022E74"/>
    <w:rsid w:val="00023563"/>
    <w:rsid w:val="00023B85"/>
    <w:rsid w:val="00026F3D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F40"/>
    <w:rsid w:val="000422B3"/>
    <w:rsid w:val="00042698"/>
    <w:rsid w:val="00043C79"/>
    <w:rsid w:val="00043C89"/>
    <w:rsid w:val="00044920"/>
    <w:rsid w:val="000474C4"/>
    <w:rsid w:val="00050DA1"/>
    <w:rsid w:val="000515C8"/>
    <w:rsid w:val="0005220A"/>
    <w:rsid w:val="00053D4D"/>
    <w:rsid w:val="00055966"/>
    <w:rsid w:val="000560E0"/>
    <w:rsid w:val="000563AF"/>
    <w:rsid w:val="00057367"/>
    <w:rsid w:val="00057C10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2FB4"/>
    <w:rsid w:val="00074A4C"/>
    <w:rsid w:val="00075614"/>
    <w:rsid w:val="0008090B"/>
    <w:rsid w:val="00083046"/>
    <w:rsid w:val="0008619D"/>
    <w:rsid w:val="000867B2"/>
    <w:rsid w:val="00090775"/>
    <w:rsid w:val="00091D43"/>
    <w:rsid w:val="000920C1"/>
    <w:rsid w:val="00093736"/>
    <w:rsid w:val="00093C03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832"/>
    <w:rsid w:val="000A5B07"/>
    <w:rsid w:val="000A6571"/>
    <w:rsid w:val="000A65CB"/>
    <w:rsid w:val="000A68A5"/>
    <w:rsid w:val="000A729B"/>
    <w:rsid w:val="000A7AEE"/>
    <w:rsid w:val="000B0A6E"/>
    <w:rsid w:val="000B213A"/>
    <w:rsid w:val="000B34DC"/>
    <w:rsid w:val="000C1BC9"/>
    <w:rsid w:val="000C48F7"/>
    <w:rsid w:val="000C5B62"/>
    <w:rsid w:val="000C785B"/>
    <w:rsid w:val="000C785E"/>
    <w:rsid w:val="000C7D02"/>
    <w:rsid w:val="000D10FC"/>
    <w:rsid w:val="000D31B5"/>
    <w:rsid w:val="000D3A13"/>
    <w:rsid w:val="000D457A"/>
    <w:rsid w:val="000D5FC3"/>
    <w:rsid w:val="000D6A84"/>
    <w:rsid w:val="000D6B19"/>
    <w:rsid w:val="000D7174"/>
    <w:rsid w:val="000D79F0"/>
    <w:rsid w:val="000E118C"/>
    <w:rsid w:val="000E2F01"/>
    <w:rsid w:val="000E69B4"/>
    <w:rsid w:val="000F1F03"/>
    <w:rsid w:val="000F26A0"/>
    <w:rsid w:val="000F3B3E"/>
    <w:rsid w:val="000F41FC"/>
    <w:rsid w:val="000F4877"/>
    <w:rsid w:val="000F49C6"/>
    <w:rsid w:val="000F53A2"/>
    <w:rsid w:val="000F79B0"/>
    <w:rsid w:val="00101368"/>
    <w:rsid w:val="00101ED5"/>
    <w:rsid w:val="001030FE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3089"/>
    <w:rsid w:val="00113409"/>
    <w:rsid w:val="001143D6"/>
    <w:rsid w:val="001148D0"/>
    <w:rsid w:val="00116F5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70D9C"/>
    <w:rsid w:val="00170FB3"/>
    <w:rsid w:val="00170FBA"/>
    <w:rsid w:val="001719C5"/>
    <w:rsid w:val="001727F1"/>
    <w:rsid w:val="00173435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4FD"/>
    <w:rsid w:val="00184260"/>
    <w:rsid w:val="001859EA"/>
    <w:rsid w:val="0018635D"/>
    <w:rsid w:val="001866A6"/>
    <w:rsid w:val="001866C2"/>
    <w:rsid w:val="00186D82"/>
    <w:rsid w:val="00186D8C"/>
    <w:rsid w:val="001872C8"/>
    <w:rsid w:val="00187A7D"/>
    <w:rsid w:val="00190D64"/>
    <w:rsid w:val="00191525"/>
    <w:rsid w:val="0019479A"/>
    <w:rsid w:val="0019485C"/>
    <w:rsid w:val="001951AA"/>
    <w:rsid w:val="00196995"/>
    <w:rsid w:val="00196EBB"/>
    <w:rsid w:val="001972E1"/>
    <w:rsid w:val="0019745F"/>
    <w:rsid w:val="001A0F08"/>
    <w:rsid w:val="001A250D"/>
    <w:rsid w:val="001A3127"/>
    <w:rsid w:val="001A3287"/>
    <w:rsid w:val="001A4BD2"/>
    <w:rsid w:val="001A4CF3"/>
    <w:rsid w:val="001A4F50"/>
    <w:rsid w:val="001A66B4"/>
    <w:rsid w:val="001A6D57"/>
    <w:rsid w:val="001A72B9"/>
    <w:rsid w:val="001A7450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C7B7E"/>
    <w:rsid w:val="001D3B9D"/>
    <w:rsid w:val="001D4153"/>
    <w:rsid w:val="001D4E72"/>
    <w:rsid w:val="001D513B"/>
    <w:rsid w:val="001D67AE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2A2C"/>
    <w:rsid w:val="002049D0"/>
    <w:rsid w:val="00204D30"/>
    <w:rsid w:val="002055EC"/>
    <w:rsid w:val="00205CE2"/>
    <w:rsid w:val="00205E1E"/>
    <w:rsid w:val="00207895"/>
    <w:rsid w:val="00207AEF"/>
    <w:rsid w:val="00211223"/>
    <w:rsid w:val="002122C8"/>
    <w:rsid w:val="0021443C"/>
    <w:rsid w:val="00215182"/>
    <w:rsid w:val="002163F2"/>
    <w:rsid w:val="00216EF7"/>
    <w:rsid w:val="00216FD7"/>
    <w:rsid w:val="00217BE9"/>
    <w:rsid w:val="00217CDF"/>
    <w:rsid w:val="002217E5"/>
    <w:rsid w:val="00221DE0"/>
    <w:rsid w:val="00222E46"/>
    <w:rsid w:val="00224504"/>
    <w:rsid w:val="00226634"/>
    <w:rsid w:val="0022670A"/>
    <w:rsid w:val="00227352"/>
    <w:rsid w:val="00227E85"/>
    <w:rsid w:val="00230E79"/>
    <w:rsid w:val="00231651"/>
    <w:rsid w:val="00232AD2"/>
    <w:rsid w:val="002332D3"/>
    <w:rsid w:val="00233562"/>
    <w:rsid w:val="0023373D"/>
    <w:rsid w:val="0023425A"/>
    <w:rsid w:val="00234D4F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5CC6"/>
    <w:rsid w:val="002675DD"/>
    <w:rsid w:val="00267787"/>
    <w:rsid w:val="00270C52"/>
    <w:rsid w:val="00270CF5"/>
    <w:rsid w:val="0027116D"/>
    <w:rsid w:val="00271B5F"/>
    <w:rsid w:val="00271DCF"/>
    <w:rsid w:val="002769C5"/>
    <w:rsid w:val="00277262"/>
    <w:rsid w:val="002779D9"/>
    <w:rsid w:val="00277F01"/>
    <w:rsid w:val="002805AA"/>
    <w:rsid w:val="00280649"/>
    <w:rsid w:val="002825A2"/>
    <w:rsid w:val="00283F0C"/>
    <w:rsid w:val="00284AFF"/>
    <w:rsid w:val="00284D64"/>
    <w:rsid w:val="00285D19"/>
    <w:rsid w:val="002922E9"/>
    <w:rsid w:val="002933D3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170"/>
    <w:rsid w:val="002A5B84"/>
    <w:rsid w:val="002A6083"/>
    <w:rsid w:val="002A608F"/>
    <w:rsid w:val="002A6C6F"/>
    <w:rsid w:val="002B04CB"/>
    <w:rsid w:val="002B1C36"/>
    <w:rsid w:val="002B2353"/>
    <w:rsid w:val="002B282B"/>
    <w:rsid w:val="002B2A95"/>
    <w:rsid w:val="002B6B70"/>
    <w:rsid w:val="002B7239"/>
    <w:rsid w:val="002B7B28"/>
    <w:rsid w:val="002B7C7A"/>
    <w:rsid w:val="002C08CC"/>
    <w:rsid w:val="002C0CB3"/>
    <w:rsid w:val="002C0E3D"/>
    <w:rsid w:val="002C1D3C"/>
    <w:rsid w:val="002C2A8C"/>
    <w:rsid w:val="002C2CD4"/>
    <w:rsid w:val="002C3070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BAD"/>
    <w:rsid w:val="002D0E48"/>
    <w:rsid w:val="002D13EA"/>
    <w:rsid w:val="002D2037"/>
    <w:rsid w:val="002D2F0A"/>
    <w:rsid w:val="002D4034"/>
    <w:rsid w:val="002D56DB"/>
    <w:rsid w:val="002D58F7"/>
    <w:rsid w:val="002D7982"/>
    <w:rsid w:val="002E01DD"/>
    <w:rsid w:val="002E06E1"/>
    <w:rsid w:val="002E0AA9"/>
    <w:rsid w:val="002E15C8"/>
    <w:rsid w:val="002E1C97"/>
    <w:rsid w:val="002E31BD"/>
    <w:rsid w:val="002E3DF9"/>
    <w:rsid w:val="002E67A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72A"/>
    <w:rsid w:val="00312CF2"/>
    <w:rsid w:val="0031467E"/>
    <w:rsid w:val="00314970"/>
    <w:rsid w:val="0031500E"/>
    <w:rsid w:val="003156FE"/>
    <w:rsid w:val="00315858"/>
    <w:rsid w:val="00315BB2"/>
    <w:rsid w:val="00317619"/>
    <w:rsid w:val="0032058F"/>
    <w:rsid w:val="00321DDA"/>
    <w:rsid w:val="00322AC1"/>
    <w:rsid w:val="00323FB2"/>
    <w:rsid w:val="0032400E"/>
    <w:rsid w:val="00324803"/>
    <w:rsid w:val="00325AFE"/>
    <w:rsid w:val="00326D89"/>
    <w:rsid w:val="00326DF5"/>
    <w:rsid w:val="00326F79"/>
    <w:rsid w:val="00327FF8"/>
    <w:rsid w:val="00331C91"/>
    <w:rsid w:val="00332595"/>
    <w:rsid w:val="003335AC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AF1"/>
    <w:rsid w:val="00367B74"/>
    <w:rsid w:val="003708DF"/>
    <w:rsid w:val="003720BF"/>
    <w:rsid w:val="00373142"/>
    <w:rsid w:val="00374493"/>
    <w:rsid w:val="003748C1"/>
    <w:rsid w:val="00374913"/>
    <w:rsid w:val="00374E9C"/>
    <w:rsid w:val="00374F10"/>
    <w:rsid w:val="003764F5"/>
    <w:rsid w:val="0037688D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39CA"/>
    <w:rsid w:val="00394DF0"/>
    <w:rsid w:val="00395182"/>
    <w:rsid w:val="0039623A"/>
    <w:rsid w:val="003963DE"/>
    <w:rsid w:val="003966C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37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59D3"/>
    <w:rsid w:val="003C629F"/>
    <w:rsid w:val="003C7244"/>
    <w:rsid w:val="003D01B5"/>
    <w:rsid w:val="003D07BF"/>
    <w:rsid w:val="003D07F9"/>
    <w:rsid w:val="003D0856"/>
    <w:rsid w:val="003D2922"/>
    <w:rsid w:val="003D2E6F"/>
    <w:rsid w:val="003D3618"/>
    <w:rsid w:val="003D4978"/>
    <w:rsid w:val="003D5E0B"/>
    <w:rsid w:val="003D6570"/>
    <w:rsid w:val="003D703A"/>
    <w:rsid w:val="003D70A1"/>
    <w:rsid w:val="003D75EC"/>
    <w:rsid w:val="003D7957"/>
    <w:rsid w:val="003E0AE2"/>
    <w:rsid w:val="003E1F29"/>
    <w:rsid w:val="003E2386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58FF"/>
    <w:rsid w:val="003F620C"/>
    <w:rsid w:val="003F6621"/>
    <w:rsid w:val="003F697A"/>
    <w:rsid w:val="003F6EC5"/>
    <w:rsid w:val="003F74A5"/>
    <w:rsid w:val="003F797C"/>
    <w:rsid w:val="003F7E9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A3A"/>
    <w:rsid w:val="004221B9"/>
    <w:rsid w:val="00422348"/>
    <w:rsid w:val="00423C92"/>
    <w:rsid w:val="00423FB1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D5C"/>
    <w:rsid w:val="00437035"/>
    <w:rsid w:val="00437573"/>
    <w:rsid w:val="00440E11"/>
    <w:rsid w:val="00444B0A"/>
    <w:rsid w:val="00444C0D"/>
    <w:rsid w:val="00445471"/>
    <w:rsid w:val="00446B53"/>
    <w:rsid w:val="0044768E"/>
    <w:rsid w:val="004477AB"/>
    <w:rsid w:val="0045258A"/>
    <w:rsid w:val="00453529"/>
    <w:rsid w:val="0045670C"/>
    <w:rsid w:val="00457D89"/>
    <w:rsid w:val="00457F1E"/>
    <w:rsid w:val="00460D69"/>
    <w:rsid w:val="00462042"/>
    <w:rsid w:val="00464BBC"/>
    <w:rsid w:val="00464DCF"/>
    <w:rsid w:val="00466EFB"/>
    <w:rsid w:val="0046767F"/>
    <w:rsid w:val="00467AD5"/>
    <w:rsid w:val="00470E0E"/>
    <w:rsid w:val="004733F4"/>
    <w:rsid w:val="004742F1"/>
    <w:rsid w:val="00475DD1"/>
    <w:rsid w:val="00476007"/>
    <w:rsid w:val="00476122"/>
    <w:rsid w:val="00476BDA"/>
    <w:rsid w:val="004778E0"/>
    <w:rsid w:val="0048022B"/>
    <w:rsid w:val="00482A75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29A1"/>
    <w:rsid w:val="004A2D89"/>
    <w:rsid w:val="004A4760"/>
    <w:rsid w:val="004A4A04"/>
    <w:rsid w:val="004A4C7C"/>
    <w:rsid w:val="004A5C24"/>
    <w:rsid w:val="004A64D6"/>
    <w:rsid w:val="004A68A3"/>
    <w:rsid w:val="004A708A"/>
    <w:rsid w:val="004A7186"/>
    <w:rsid w:val="004B0F1F"/>
    <w:rsid w:val="004B2A6A"/>
    <w:rsid w:val="004B2E41"/>
    <w:rsid w:val="004B31A5"/>
    <w:rsid w:val="004B37EE"/>
    <w:rsid w:val="004B3E4A"/>
    <w:rsid w:val="004B3F9C"/>
    <w:rsid w:val="004B55EC"/>
    <w:rsid w:val="004B5830"/>
    <w:rsid w:val="004B6DC9"/>
    <w:rsid w:val="004B7E28"/>
    <w:rsid w:val="004C48FE"/>
    <w:rsid w:val="004C5A83"/>
    <w:rsid w:val="004C5AD1"/>
    <w:rsid w:val="004C6CA6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CD"/>
    <w:rsid w:val="004E02B1"/>
    <w:rsid w:val="004E0B23"/>
    <w:rsid w:val="004E1A90"/>
    <w:rsid w:val="004E256A"/>
    <w:rsid w:val="004E269A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4F7388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48E2"/>
    <w:rsid w:val="005174EE"/>
    <w:rsid w:val="005203FD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277C8"/>
    <w:rsid w:val="00530083"/>
    <w:rsid w:val="00532D78"/>
    <w:rsid w:val="00533700"/>
    <w:rsid w:val="00533A4C"/>
    <w:rsid w:val="00533AF3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1AFA"/>
    <w:rsid w:val="00552974"/>
    <w:rsid w:val="005540B4"/>
    <w:rsid w:val="005561FE"/>
    <w:rsid w:val="005573B5"/>
    <w:rsid w:val="005578D3"/>
    <w:rsid w:val="00561222"/>
    <w:rsid w:val="00561C8B"/>
    <w:rsid w:val="00561ED5"/>
    <w:rsid w:val="005626C9"/>
    <w:rsid w:val="00562D78"/>
    <w:rsid w:val="00565054"/>
    <w:rsid w:val="00565822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806A2"/>
    <w:rsid w:val="00580D76"/>
    <w:rsid w:val="00581EE0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4D4A"/>
    <w:rsid w:val="00595ADE"/>
    <w:rsid w:val="00596026"/>
    <w:rsid w:val="00597884"/>
    <w:rsid w:val="005A0650"/>
    <w:rsid w:val="005A09B5"/>
    <w:rsid w:val="005A14B6"/>
    <w:rsid w:val="005A2B16"/>
    <w:rsid w:val="005A352C"/>
    <w:rsid w:val="005A369F"/>
    <w:rsid w:val="005A3ED4"/>
    <w:rsid w:val="005A63BA"/>
    <w:rsid w:val="005A795B"/>
    <w:rsid w:val="005A7EA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5E2E"/>
    <w:rsid w:val="005C678F"/>
    <w:rsid w:val="005C7119"/>
    <w:rsid w:val="005D187F"/>
    <w:rsid w:val="005D329D"/>
    <w:rsid w:val="005D3A61"/>
    <w:rsid w:val="005D49BF"/>
    <w:rsid w:val="005D581E"/>
    <w:rsid w:val="005D5FAF"/>
    <w:rsid w:val="005E2A7D"/>
    <w:rsid w:val="005E4926"/>
    <w:rsid w:val="005E4D9E"/>
    <w:rsid w:val="005E4F44"/>
    <w:rsid w:val="005E505D"/>
    <w:rsid w:val="005E5A44"/>
    <w:rsid w:val="005E6940"/>
    <w:rsid w:val="005E7674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223"/>
    <w:rsid w:val="006271FF"/>
    <w:rsid w:val="00627CDB"/>
    <w:rsid w:val="0063211A"/>
    <w:rsid w:val="00632A61"/>
    <w:rsid w:val="00634172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2CAF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67725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602"/>
    <w:rsid w:val="00674E75"/>
    <w:rsid w:val="006752BF"/>
    <w:rsid w:val="00675A4D"/>
    <w:rsid w:val="00675BEA"/>
    <w:rsid w:val="0067770F"/>
    <w:rsid w:val="00677D96"/>
    <w:rsid w:val="00681F25"/>
    <w:rsid w:val="00683544"/>
    <w:rsid w:val="00684576"/>
    <w:rsid w:val="00684BAD"/>
    <w:rsid w:val="00685DA4"/>
    <w:rsid w:val="00686B86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44F9"/>
    <w:rsid w:val="006A5586"/>
    <w:rsid w:val="006A69B4"/>
    <w:rsid w:val="006A7481"/>
    <w:rsid w:val="006A7E3E"/>
    <w:rsid w:val="006B0058"/>
    <w:rsid w:val="006B1D58"/>
    <w:rsid w:val="006B2518"/>
    <w:rsid w:val="006B3189"/>
    <w:rsid w:val="006B4881"/>
    <w:rsid w:val="006B4C2F"/>
    <w:rsid w:val="006B5337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578"/>
    <w:rsid w:val="006F6636"/>
    <w:rsid w:val="006F6C78"/>
    <w:rsid w:val="006F6D4A"/>
    <w:rsid w:val="006F72DC"/>
    <w:rsid w:val="0070042E"/>
    <w:rsid w:val="0070154F"/>
    <w:rsid w:val="0070208E"/>
    <w:rsid w:val="0070210B"/>
    <w:rsid w:val="00702C1B"/>
    <w:rsid w:val="00702F26"/>
    <w:rsid w:val="007034A1"/>
    <w:rsid w:val="00703DE7"/>
    <w:rsid w:val="00703FE4"/>
    <w:rsid w:val="0071012A"/>
    <w:rsid w:val="007107FE"/>
    <w:rsid w:val="0071239F"/>
    <w:rsid w:val="007138A0"/>
    <w:rsid w:val="0072091A"/>
    <w:rsid w:val="0072094E"/>
    <w:rsid w:val="007212C5"/>
    <w:rsid w:val="007219D8"/>
    <w:rsid w:val="00721C2D"/>
    <w:rsid w:val="007224B0"/>
    <w:rsid w:val="00722C00"/>
    <w:rsid w:val="00723E13"/>
    <w:rsid w:val="00725907"/>
    <w:rsid w:val="00726042"/>
    <w:rsid w:val="007268E7"/>
    <w:rsid w:val="00727A81"/>
    <w:rsid w:val="00727B2B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2E21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7BA0"/>
    <w:rsid w:val="00770DF0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202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2F1B"/>
    <w:rsid w:val="007B3240"/>
    <w:rsid w:val="007B4B15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34EF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4EC5"/>
    <w:rsid w:val="007E5775"/>
    <w:rsid w:val="007E58F3"/>
    <w:rsid w:val="007E65E0"/>
    <w:rsid w:val="007E6EF3"/>
    <w:rsid w:val="007F05EB"/>
    <w:rsid w:val="007F18BF"/>
    <w:rsid w:val="007F19C3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A8A"/>
    <w:rsid w:val="008045A2"/>
    <w:rsid w:val="00805ACE"/>
    <w:rsid w:val="008060F5"/>
    <w:rsid w:val="008062D8"/>
    <w:rsid w:val="0080669B"/>
    <w:rsid w:val="00806B65"/>
    <w:rsid w:val="00806BC4"/>
    <w:rsid w:val="00807716"/>
    <w:rsid w:val="0081078E"/>
    <w:rsid w:val="00810A57"/>
    <w:rsid w:val="00810DBB"/>
    <w:rsid w:val="00811840"/>
    <w:rsid w:val="00811BFE"/>
    <w:rsid w:val="00812395"/>
    <w:rsid w:val="00812E41"/>
    <w:rsid w:val="00813D98"/>
    <w:rsid w:val="00814432"/>
    <w:rsid w:val="00814E33"/>
    <w:rsid w:val="00815915"/>
    <w:rsid w:val="008170E2"/>
    <w:rsid w:val="00817445"/>
    <w:rsid w:val="008177D9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7001"/>
    <w:rsid w:val="008477E1"/>
    <w:rsid w:val="00847C8F"/>
    <w:rsid w:val="008519D6"/>
    <w:rsid w:val="00852DD2"/>
    <w:rsid w:val="00853183"/>
    <w:rsid w:val="008532FD"/>
    <w:rsid w:val="00853E3F"/>
    <w:rsid w:val="0085430F"/>
    <w:rsid w:val="00854B14"/>
    <w:rsid w:val="00856A79"/>
    <w:rsid w:val="008575C7"/>
    <w:rsid w:val="00857AF1"/>
    <w:rsid w:val="008603BE"/>
    <w:rsid w:val="0086065E"/>
    <w:rsid w:val="00860D4C"/>
    <w:rsid w:val="00863EF4"/>
    <w:rsid w:val="00864DBD"/>
    <w:rsid w:val="00865086"/>
    <w:rsid w:val="008655ED"/>
    <w:rsid w:val="008666BF"/>
    <w:rsid w:val="0086774F"/>
    <w:rsid w:val="00867DB5"/>
    <w:rsid w:val="00867E0A"/>
    <w:rsid w:val="00870416"/>
    <w:rsid w:val="0087064D"/>
    <w:rsid w:val="00870EF4"/>
    <w:rsid w:val="00871024"/>
    <w:rsid w:val="008719D3"/>
    <w:rsid w:val="00873262"/>
    <w:rsid w:val="00876EF0"/>
    <w:rsid w:val="0087799E"/>
    <w:rsid w:val="00881BD5"/>
    <w:rsid w:val="00883052"/>
    <w:rsid w:val="0088364F"/>
    <w:rsid w:val="008858DE"/>
    <w:rsid w:val="00886262"/>
    <w:rsid w:val="0088773C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C28"/>
    <w:rsid w:val="008A08E6"/>
    <w:rsid w:val="008A12A4"/>
    <w:rsid w:val="008A149E"/>
    <w:rsid w:val="008A23D9"/>
    <w:rsid w:val="008A3014"/>
    <w:rsid w:val="008A36A7"/>
    <w:rsid w:val="008A4547"/>
    <w:rsid w:val="008A5103"/>
    <w:rsid w:val="008A542C"/>
    <w:rsid w:val="008A5506"/>
    <w:rsid w:val="008A6951"/>
    <w:rsid w:val="008A6E9E"/>
    <w:rsid w:val="008A7B4A"/>
    <w:rsid w:val="008A7EC3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D6AFE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6808"/>
    <w:rsid w:val="008F79E5"/>
    <w:rsid w:val="009005FC"/>
    <w:rsid w:val="009028B8"/>
    <w:rsid w:val="00902A8F"/>
    <w:rsid w:val="0090326C"/>
    <w:rsid w:val="00903EA6"/>
    <w:rsid w:val="0090593C"/>
    <w:rsid w:val="009063C7"/>
    <w:rsid w:val="009108C5"/>
    <w:rsid w:val="0091285A"/>
    <w:rsid w:val="009130BE"/>
    <w:rsid w:val="00914E4A"/>
    <w:rsid w:val="0091551B"/>
    <w:rsid w:val="0091568C"/>
    <w:rsid w:val="00915A5B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4011"/>
    <w:rsid w:val="009249AF"/>
    <w:rsid w:val="00925789"/>
    <w:rsid w:val="00926C31"/>
    <w:rsid w:val="00926CA4"/>
    <w:rsid w:val="00926DC3"/>
    <w:rsid w:val="00927923"/>
    <w:rsid w:val="00927B8B"/>
    <w:rsid w:val="00932A9E"/>
    <w:rsid w:val="00932E47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205C"/>
    <w:rsid w:val="00943278"/>
    <w:rsid w:val="009439C8"/>
    <w:rsid w:val="00945269"/>
    <w:rsid w:val="00946098"/>
    <w:rsid w:val="00946337"/>
    <w:rsid w:val="0094643A"/>
    <w:rsid w:val="00950ED8"/>
    <w:rsid w:val="00953150"/>
    <w:rsid w:val="00955433"/>
    <w:rsid w:val="00955887"/>
    <w:rsid w:val="00956F7A"/>
    <w:rsid w:val="009607F5"/>
    <w:rsid w:val="00960A59"/>
    <w:rsid w:val="00962C67"/>
    <w:rsid w:val="0096496A"/>
    <w:rsid w:val="00965A9D"/>
    <w:rsid w:val="00966E71"/>
    <w:rsid w:val="009676CC"/>
    <w:rsid w:val="00975DC7"/>
    <w:rsid w:val="00975E6A"/>
    <w:rsid w:val="00976470"/>
    <w:rsid w:val="00976EF5"/>
    <w:rsid w:val="00976EFA"/>
    <w:rsid w:val="00980D0D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6F8"/>
    <w:rsid w:val="0099432F"/>
    <w:rsid w:val="00994D8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631"/>
    <w:rsid w:val="009A33CA"/>
    <w:rsid w:val="009A6EEE"/>
    <w:rsid w:val="009B0B1C"/>
    <w:rsid w:val="009B18FA"/>
    <w:rsid w:val="009B2267"/>
    <w:rsid w:val="009B23DC"/>
    <w:rsid w:val="009B4347"/>
    <w:rsid w:val="009B61B8"/>
    <w:rsid w:val="009B6C4B"/>
    <w:rsid w:val="009B7523"/>
    <w:rsid w:val="009C01B3"/>
    <w:rsid w:val="009C2170"/>
    <w:rsid w:val="009C3788"/>
    <w:rsid w:val="009C3C64"/>
    <w:rsid w:val="009C3CA6"/>
    <w:rsid w:val="009C4DEF"/>
    <w:rsid w:val="009C75D8"/>
    <w:rsid w:val="009C7CEE"/>
    <w:rsid w:val="009D13B3"/>
    <w:rsid w:val="009D13D6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3E4"/>
    <w:rsid w:val="009E1D7D"/>
    <w:rsid w:val="009E26F0"/>
    <w:rsid w:val="009E31C0"/>
    <w:rsid w:val="009E61C8"/>
    <w:rsid w:val="009E65E9"/>
    <w:rsid w:val="009E721E"/>
    <w:rsid w:val="009E7700"/>
    <w:rsid w:val="009E7C85"/>
    <w:rsid w:val="009F0941"/>
    <w:rsid w:val="009F0FB0"/>
    <w:rsid w:val="009F11DC"/>
    <w:rsid w:val="009F12A1"/>
    <w:rsid w:val="009F14FA"/>
    <w:rsid w:val="009F1790"/>
    <w:rsid w:val="009F41F2"/>
    <w:rsid w:val="009F60C2"/>
    <w:rsid w:val="009F6B46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7D42"/>
    <w:rsid w:val="00A22525"/>
    <w:rsid w:val="00A24961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4105"/>
    <w:rsid w:val="00A37A46"/>
    <w:rsid w:val="00A4132E"/>
    <w:rsid w:val="00A41A69"/>
    <w:rsid w:val="00A42C69"/>
    <w:rsid w:val="00A42C74"/>
    <w:rsid w:val="00A436A5"/>
    <w:rsid w:val="00A43E1D"/>
    <w:rsid w:val="00A440BB"/>
    <w:rsid w:val="00A46992"/>
    <w:rsid w:val="00A47063"/>
    <w:rsid w:val="00A47328"/>
    <w:rsid w:val="00A504DA"/>
    <w:rsid w:val="00A50C62"/>
    <w:rsid w:val="00A512BF"/>
    <w:rsid w:val="00A533BE"/>
    <w:rsid w:val="00A53D53"/>
    <w:rsid w:val="00A542C0"/>
    <w:rsid w:val="00A544EF"/>
    <w:rsid w:val="00A5459D"/>
    <w:rsid w:val="00A55AB2"/>
    <w:rsid w:val="00A55C47"/>
    <w:rsid w:val="00A55E5E"/>
    <w:rsid w:val="00A563D4"/>
    <w:rsid w:val="00A607D5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3092"/>
    <w:rsid w:val="00A73D80"/>
    <w:rsid w:val="00A746F1"/>
    <w:rsid w:val="00A75175"/>
    <w:rsid w:val="00A753A2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33C2"/>
    <w:rsid w:val="00A9390C"/>
    <w:rsid w:val="00A93FFD"/>
    <w:rsid w:val="00A9457B"/>
    <w:rsid w:val="00A95401"/>
    <w:rsid w:val="00A95E45"/>
    <w:rsid w:val="00A96548"/>
    <w:rsid w:val="00A979FE"/>
    <w:rsid w:val="00A97CC0"/>
    <w:rsid w:val="00AA166F"/>
    <w:rsid w:val="00AA1D9C"/>
    <w:rsid w:val="00AA3262"/>
    <w:rsid w:val="00AA3F3B"/>
    <w:rsid w:val="00AA454E"/>
    <w:rsid w:val="00AA4DC2"/>
    <w:rsid w:val="00AA625D"/>
    <w:rsid w:val="00AA78F4"/>
    <w:rsid w:val="00AB2203"/>
    <w:rsid w:val="00AB42DE"/>
    <w:rsid w:val="00AB788A"/>
    <w:rsid w:val="00AC0F6D"/>
    <w:rsid w:val="00AC2316"/>
    <w:rsid w:val="00AC2B51"/>
    <w:rsid w:val="00AC46AE"/>
    <w:rsid w:val="00AC477C"/>
    <w:rsid w:val="00AC6B62"/>
    <w:rsid w:val="00AC7884"/>
    <w:rsid w:val="00AC79BC"/>
    <w:rsid w:val="00AD1559"/>
    <w:rsid w:val="00AD16E6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0920"/>
    <w:rsid w:val="00AE1547"/>
    <w:rsid w:val="00AE18CB"/>
    <w:rsid w:val="00AE19AE"/>
    <w:rsid w:val="00AE1A45"/>
    <w:rsid w:val="00AE1B72"/>
    <w:rsid w:val="00AE2AB2"/>
    <w:rsid w:val="00AE3BEB"/>
    <w:rsid w:val="00AE3F63"/>
    <w:rsid w:val="00AE4B50"/>
    <w:rsid w:val="00AE504F"/>
    <w:rsid w:val="00AE5878"/>
    <w:rsid w:val="00AE6777"/>
    <w:rsid w:val="00AF00D8"/>
    <w:rsid w:val="00AF0B88"/>
    <w:rsid w:val="00AF2EFE"/>
    <w:rsid w:val="00AF363C"/>
    <w:rsid w:val="00AF5542"/>
    <w:rsid w:val="00AF6D08"/>
    <w:rsid w:val="00AF7668"/>
    <w:rsid w:val="00B00899"/>
    <w:rsid w:val="00B01E6A"/>
    <w:rsid w:val="00B02CE7"/>
    <w:rsid w:val="00B02E60"/>
    <w:rsid w:val="00B03A5B"/>
    <w:rsid w:val="00B045F3"/>
    <w:rsid w:val="00B05736"/>
    <w:rsid w:val="00B05792"/>
    <w:rsid w:val="00B05F5E"/>
    <w:rsid w:val="00B06010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902"/>
    <w:rsid w:val="00B34E4F"/>
    <w:rsid w:val="00B35B61"/>
    <w:rsid w:val="00B35C8F"/>
    <w:rsid w:val="00B3613E"/>
    <w:rsid w:val="00B367DB"/>
    <w:rsid w:val="00B400AD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67E1"/>
    <w:rsid w:val="00B46C66"/>
    <w:rsid w:val="00B473A6"/>
    <w:rsid w:val="00B47B14"/>
    <w:rsid w:val="00B50492"/>
    <w:rsid w:val="00B50B29"/>
    <w:rsid w:val="00B51138"/>
    <w:rsid w:val="00B51CD7"/>
    <w:rsid w:val="00B52506"/>
    <w:rsid w:val="00B53987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3B27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70059"/>
    <w:rsid w:val="00B70867"/>
    <w:rsid w:val="00B70B6C"/>
    <w:rsid w:val="00B7132A"/>
    <w:rsid w:val="00B7181B"/>
    <w:rsid w:val="00B72896"/>
    <w:rsid w:val="00B751F1"/>
    <w:rsid w:val="00B76F2B"/>
    <w:rsid w:val="00B77825"/>
    <w:rsid w:val="00B80069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31C7"/>
    <w:rsid w:val="00B9347E"/>
    <w:rsid w:val="00B93781"/>
    <w:rsid w:val="00B937EA"/>
    <w:rsid w:val="00B93C75"/>
    <w:rsid w:val="00B95502"/>
    <w:rsid w:val="00B956C7"/>
    <w:rsid w:val="00B96011"/>
    <w:rsid w:val="00B964C5"/>
    <w:rsid w:val="00BA1667"/>
    <w:rsid w:val="00BA194A"/>
    <w:rsid w:val="00BA2776"/>
    <w:rsid w:val="00BA3216"/>
    <w:rsid w:val="00BA3254"/>
    <w:rsid w:val="00BA4CED"/>
    <w:rsid w:val="00BA50E2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2C7"/>
    <w:rsid w:val="00BC4387"/>
    <w:rsid w:val="00BC53DF"/>
    <w:rsid w:val="00BC591D"/>
    <w:rsid w:val="00BC7B27"/>
    <w:rsid w:val="00BD3C19"/>
    <w:rsid w:val="00BD4213"/>
    <w:rsid w:val="00BD559A"/>
    <w:rsid w:val="00BD5E71"/>
    <w:rsid w:val="00BD6498"/>
    <w:rsid w:val="00BD6F14"/>
    <w:rsid w:val="00BE0A59"/>
    <w:rsid w:val="00BE0BDA"/>
    <w:rsid w:val="00BE3730"/>
    <w:rsid w:val="00BE4049"/>
    <w:rsid w:val="00BE67B4"/>
    <w:rsid w:val="00BF0250"/>
    <w:rsid w:val="00BF1298"/>
    <w:rsid w:val="00BF2BD1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DD7"/>
    <w:rsid w:val="00C1141F"/>
    <w:rsid w:val="00C116DE"/>
    <w:rsid w:val="00C128A9"/>
    <w:rsid w:val="00C1311A"/>
    <w:rsid w:val="00C137C7"/>
    <w:rsid w:val="00C13802"/>
    <w:rsid w:val="00C149E6"/>
    <w:rsid w:val="00C15939"/>
    <w:rsid w:val="00C16B25"/>
    <w:rsid w:val="00C200EF"/>
    <w:rsid w:val="00C21D87"/>
    <w:rsid w:val="00C22B46"/>
    <w:rsid w:val="00C22D2B"/>
    <w:rsid w:val="00C2428D"/>
    <w:rsid w:val="00C2457F"/>
    <w:rsid w:val="00C24FD1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F00"/>
    <w:rsid w:val="00C362A8"/>
    <w:rsid w:val="00C36347"/>
    <w:rsid w:val="00C36EA0"/>
    <w:rsid w:val="00C37C85"/>
    <w:rsid w:val="00C427A1"/>
    <w:rsid w:val="00C42EAB"/>
    <w:rsid w:val="00C43D7C"/>
    <w:rsid w:val="00C51427"/>
    <w:rsid w:val="00C525BE"/>
    <w:rsid w:val="00C569BE"/>
    <w:rsid w:val="00C57B7C"/>
    <w:rsid w:val="00C607C9"/>
    <w:rsid w:val="00C60C0E"/>
    <w:rsid w:val="00C61970"/>
    <w:rsid w:val="00C619C1"/>
    <w:rsid w:val="00C623F9"/>
    <w:rsid w:val="00C6268B"/>
    <w:rsid w:val="00C62E68"/>
    <w:rsid w:val="00C6323D"/>
    <w:rsid w:val="00C63311"/>
    <w:rsid w:val="00C64409"/>
    <w:rsid w:val="00C64780"/>
    <w:rsid w:val="00C64BFF"/>
    <w:rsid w:val="00C664FA"/>
    <w:rsid w:val="00C66B53"/>
    <w:rsid w:val="00C67001"/>
    <w:rsid w:val="00C67D61"/>
    <w:rsid w:val="00C7261C"/>
    <w:rsid w:val="00C72B24"/>
    <w:rsid w:val="00C736C0"/>
    <w:rsid w:val="00C7387D"/>
    <w:rsid w:val="00C739A1"/>
    <w:rsid w:val="00C73BBF"/>
    <w:rsid w:val="00C76027"/>
    <w:rsid w:val="00C7679C"/>
    <w:rsid w:val="00C76A26"/>
    <w:rsid w:val="00C76DD7"/>
    <w:rsid w:val="00C76EF4"/>
    <w:rsid w:val="00C806BA"/>
    <w:rsid w:val="00C81360"/>
    <w:rsid w:val="00C81FB9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8C5"/>
    <w:rsid w:val="00CA4851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E0FE9"/>
    <w:rsid w:val="00CE16E3"/>
    <w:rsid w:val="00CE2F47"/>
    <w:rsid w:val="00CE4FF1"/>
    <w:rsid w:val="00CE52E5"/>
    <w:rsid w:val="00CE6E48"/>
    <w:rsid w:val="00CE7ABA"/>
    <w:rsid w:val="00CE7AC2"/>
    <w:rsid w:val="00CF0289"/>
    <w:rsid w:val="00CF0839"/>
    <w:rsid w:val="00CF0E55"/>
    <w:rsid w:val="00CF1116"/>
    <w:rsid w:val="00CF5FF0"/>
    <w:rsid w:val="00D01FFC"/>
    <w:rsid w:val="00D02090"/>
    <w:rsid w:val="00D03193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55D6"/>
    <w:rsid w:val="00D55EFB"/>
    <w:rsid w:val="00D56A1E"/>
    <w:rsid w:val="00D56EEC"/>
    <w:rsid w:val="00D57AB8"/>
    <w:rsid w:val="00D57B66"/>
    <w:rsid w:val="00D60499"/>
    <w:rsid w:val="00D60763"/>
    <w:rsid w:val="00D610F4"/>
    <w:rsid w:val="00D61592"/>
    <w:rsid w:val="00D61D36"/>
    <w:rsid w:val="00D62FA5"/>
    <w:rsid w:val="00D64C3A"/>
    <w:rsid w:val="00D64ECA"/>
    <w:rsid w:val="00D66ED4"/>
    <w:rsid w:val="00D6756F"/>
    <w:rsid w:val="00D67AA4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D7"/>
    <w:rsid w:val="00D846D0"/>
    <w:rsid w:val="00D8596E"/>
    <w:rsid w:val="00D87DA5"/>
    <w:rsid w:val="00D90BA8"/>
    <w:rsid w:val="00D91A1E"/>
    <w:rsid w:val="00D92F21"/>
    <w:rsid w:val="00D9492E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6173"/>
    <w:rsid w:val="00DB66E7"/>
    <w:rsid w:val="00DB6778"/>
    <w:rsid w:val="00DB67D0"/>
    <w:rsid w:val="00DB71EF"/>
    <w:rsid w:val="00DC11F9"/>
    <w:rsid w:val="00DC140B"/>
    <w:rsid w:val="00DC1792"/>
    <w:rsid w:val="00DC5292"/>
    <w:rsid w:val="00DC5388"/>
    <w:rsid w:val="00DC54D4"/>
    <w:rsid w:val="00DC6BC4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10044"/>
    <w:rsid w:val="00E11A70"/>
    <w:rsid w:val="00E11C0D"/>
    <w:rsid w:val="00E12A20"/>
    <w:rsid w:val="00E1316D"/>
    <w:rsid w:val="00E150DB"/>
    <w:rsid w:val="00E15AA2"/>
    <w:rsid w:val="00E1685E"/>
    <w:rsid w:val="00E168B8"/>
    <w:rsid w:val="00E169D5"/>
    <w:rsid w:val="00E177AB"/>
    <w:rsid w:val="00E1793B"/>
    <w:rsid w:val="00E17FDB"/>
    <w:rsid w:val="00E2264A"/>
    <w:rsid w:val="00E2268E"/>
    <w:rsid w:val="00E22A78"/>
    <w:rsid w:val="00E2319D"/>
    <w:rsid w:val="00E2349C"/>
    <w:rsid w:val="00E24B8F"/>
    <w:rsid w:val="00E277E0"/>
    <w:rsid w:val="00E30265"/>
    <w:rsid w:val="00E302D5"/>
    <w:rsid w:val="00E30FB0"/>
    <w:rsid w:val="00E3209B"/>
    <w:rsid w:val="00E32EA7"/>
    <w:rsid w:val="00E336AF"/>
    <w:rsid w:val="00E341BC"/>
    <w:rsid w:val="00E34C85"/>
    <w:rsid w:val="00E34D7F"/>
    <w:rsid w:val="00E358B0"/>
    <w:rsid w:val="00E36216"/>
    <w:rsid w:val="00E36D50"/>
    <w:rsid w:val="00E40958"/>
    <w:rsid w:val="00E41238"/>
    <w:rsid w:val="00E41367"/>
    <w:rsid w:val="00E4339B"/>
    <w:rsid w:val="00E44C85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C9C"/>
    <w:rsid w:val="00E56F04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CC1"/>
    <w:rsid w:val="00E8110C"/>
    <w:rsid w:val="00E81BFB"/>
    <w:rsid w:val="00E822A8"/>
    <w:rsid w:val="00E8276A"/>
    <w:rsid w:val="00E82A9F"/>
    <w:rsid w:val="00E840AE"/>
    <w:rsid w:val="00E84412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F49"/>
    <w:rsid w:val="00E97411"/>
    <w:rsid w:val="00EA088D"/>
    <w:rsid w:val="00EA0AEE"/>
    <w:rsid w:val="00EA1C6E"/>
    <w:rsid w:val="00EA1F8C"/>
    <w:rsid w:val="00EA2B9B"/>
    <w:rsid w:val="00EA4738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9C4"/>
    <w:rsid w:val="00EB5678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F6D"/>
    <w:rsid w:val="00ED2FEF"/>
    <w:rsid w:val="00ED43AC"/>
    <w:rsid w:val="00ED4901"/>
    <w:rsid w:val="00ED6626"/>
    <w:rsid w:val="00ED6890"/>
    <w:rsid w:val="00ED6AF3"/>
    <w:rsid w:val="00ED7506"/>
    <w:rsid w:val="00EE2C64"/>
    <w:rsid w:val="00EE2D30"/>
    <w:rsid w:val="00EE3FE5"/>
    <w:rsid w:val="00EE4AD8"/>
    <w:rsid w:val="00EE5618"/>
    <w:rsid w:val="00EE6289"/>
    <w:rsid w:val="00EE65E7"/>
    <w:rsid w:val="00EE68DC"/>
    <w:rsid w:val="00EF073C"/>
    <w:rsid w:val="00EF0E50"/>
    <w:rsid w:val="00EF11AE"/>
    <w:rsid w:val="00EF197B"/>
    <w:rsid w:val="00EF33E8"/>
    <w:rsid w:val="00EF6B36"/>
    <w:rsid w:val="00EF76FF"/>
    <w:rsid w:val="00F02F5E"/>
    <w:rsid w:val="00F02FE0"/>
    <w:rsid w:val="00F033D6"/>
    <w:rsid w:val="00F03440"/>
    <w:rsid w:val="00F044AD"/>
    <w:rsid w:val="00F047DD"/>
    <w:rsid w:val="00F103EF"/>
    <w:rsid w:val="00F13354"/>
    <w:rsid w:val="00F134B3"/>
    <w:rsid w:val="00F13753"/>
    <w:rsid w:val="00F14026"/>
    <w:rsid w:val="00F14662"/>
    <w:rsid w:val="00F14839"/>
    <w:rsid w:val="00F152DD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08A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57D1D"/>
    <w:rsid w:val="00F60357"/>
    <w:rsid w:val="00F605DD"/>
    <w:rsid w:val="00F60A6A"/>
    <w:rsid w:val="00F61ECC"/>
    <w:rsid w:val="00F63472"/>
    <w:rsid w:val="00F63802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769C"/>
    <w:rsid w:val="00F7792D"/>
    <w:rsid w:val="00F81BA3"/>
    <w:rsid w:val="00F8266C"/>
    <w:rsid w:val="00F82A10"/>
    <w:rsid w:val="00F84924"/>
    <w:rsid w:val="00F85A71"/>
    <w:rsid w:val="00F86DC0"/>
    <w:rsid w:val="00F86E1D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07"/>
    <w:rsid w:val="00FB79B1"/>
    <w:rsid w:val="00FB7FE2"/>
    <w:rsid w:val="00FC0027"/>
    <w:rsid w:val="00FC158A"/>
    <w:rsid w:val="00FC1710"/>
    <w:rsid w:val="00FC2A9A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E47"/>
    <w:rsid w:val="00FD56EB"/>
    <w:rsid w:val="00FD6DF4"/>
    <w:rsid w:val="00FD6EAB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7F0"/>
    <w:rsid w:val="00FE7E70"/>
    <w:rsid w:val="00FF0FC5"/>
    <w:rsid w:val="00FF1568"/>
    <w:rsid w:val="00FF1A8D"/>
    <w:rsid w:val="00FF2484"/>
    <w:rsid w:val="00FF2E55"/>
    <w:rsid w:val="00FF3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624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39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basedOn w:val="a5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yanos.slavneft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ZiminaNV@yanos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edarevVA@yanos.slavneft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D9C3FE-CD02-46C1-8F50-1A3DB3BCE3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1862</TotalTime>
  <Pages>25</Pages>
  <Words>7942</Words>
  <Characters>45272</Characters>
  <Application>Microsoft Office Word</Application>
  <DocSecurity>0</DocSecurity>
  <Lines>377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53108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Зимина Надежда Владимировна</cp:lastModifiedBy>
  <cp:revision>617</cp:revision>
  <cp:lastPrinted>2014-10-17T11:29:00Z</cp:lastPrinted>
  <dcterms:created xsi:type="dcterms:W3CDTF">2013-10-24T05:23:00Z</dcterms:created>
  <dcterms:modified xsi:type="dcterms:W3CDTF">2014-10-17T11:30:00Z</dcterms:modified>
</cp:coreProperties>
</file>